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Pr="0005260A">
        <w:rPr>
          <w:rFonts w:ascii="Arial" w:hAnsi="Arial" w:cs="Arial"/>
          <w:b/>
          <w:sz w:val="28"/>
          <w:szCs w:val="28"/>
          <w:lang w:val="sr-Cyrl-CS"/>
        </w:rPr>
        <w:t>031-</w:t>
      </w:r>
      <w:r w:rsidR="0005260A" w:rsidRPr="0005260A">
        <w:rPr>
          <w:rFonts w:ascii="Arial" w:hAnsi="Arial" w:cs="Arial"/>
          <w:b/>
          <w:sz w:val="28"/>
          <w:szCs w:val="28"/>
          <w:lang w:val="sr-Cyrl-CS"/>
        </w:rPr>
        <w:t>309</w:t>
      </w:r>
      <w:r w:rsidR="00110CC6" w:rsidRPr="0005260A">
        <w:rPr>
          <w:rFonts w:ascii="Arial" w:hAnsi="Arial" w:cs="Arial"/>
          <w:b/>
          <w:sz w:val="28"/>
          <w:szCs w:val="28"/>
          <w:lang w:val="sr-Cyrl-CS"/>
        </w:rPr>
        <w:t>/17-01</w:t>
      </w:r>
      <w:r w:rsidR="003A3ECD">
        <w:rPr>
          <w:rFonts w:ascii="Arial" w:hAnsi="Arial" w:cs="Arial"/>
          <w:b/>
          <w:sz w:val="28"/>
          <w:szCs w:val="28"/>
          <w:lang w:val="sr-Cyrl-CS"/>
        </w:rPr>
        <w:t xml:space="preserve"> ОД 12.06</w:t>
      </w:r>
      <w:r w:rsidR="0044298F" w:rsidRPr="0044298F">
        <w:rPr>
          <w:rFonts w:ascii="Arial" w:hAnsi="Arial" w:cs="Arial"/>
          <w:b/>
          <w:sz w:val="28"/>
          <w:szCs w:val="28"/>
          <w:lang w:val="sr-Cyrl-CS"/>
        </w:rPr>
        <w:t>.2017.ГОДИНЕ</w:t>
      </w:r>
    </w:p>
    <w:p w:rsidR="00110CC6" w:rsidRPr="0044298F" w:rsidRDefault="00110CC6" w:rsidP="00110CC6">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122C79" w:rsidRPr="0044298F" w:rsidRDefault="003A3ECD" w:rsidP="00122C79">
      <w:pPr>
        <w:pStyle w:val="Default"/>
        <w:tabs>
          <w:tab w:val="left" w:pos="2070"/>
        </w:tabs>
        <w:jc w:val="center"/>
        <w:rPr>
          <w:b/>
          <w:sz w:val="28"/>
          <w:szCs w:val="28"/>
          <w:lang w:val="sr-Cyrl-CS"/>
        </w:rPr>
      </w:pPr>
      <w:r>
        <w:rPr>
          <w:b/>
          <w:sz w:val="28"/>
          <w:szCs w:val="28"/>
          <w:lang w:val="sr-Cyrl-CS"/>
        </w:rPr>
        <w:t>НАБАВКА РАДОВА НА ОДРЖАВАЊУ ЛОКАЛНИХ ПУТЕВА АНГАЖОВАЊЕМ РАДНИХ МАШИНА, ПОНОВЉЕНИ ПОСТУПАК</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3A3ECD">
        <w:rPr>
          <w:rFonts w:ascii="Arial" w:hAnsi="Arial" w:cs="Arial"/>
          <w:b/>
          <w:sz w:val="32"/>
          <w:szCs w:val="32"/>
        </w:rPr>
        <w:t>3/2017</w:t>
      </w:r>
      <w:r w:rsidRPr="00DE0254">
        <w:rPr>
          <w:rFonts w:ascii="Arial" w:hAnsi="Arial" w:cs="Arial"/>
          <w:b/>
          <w:sz w:val="32"/>
          <w:szCs w:val="32"/>
          <w:lang w:val="sr-Cyrl-CS"/>
        </w:rPr>
        <w:t xml:space="preserve">  -</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3A3ECD">
        <w:rPr>
          <w:rFonts w:ascii="Arial" w:hAnsi="Arial" w:cs="Arial"/>
          <w:b/>
          <w:sz w:val="32"/>
          <w:szCs w:val="32"/>
          <w:lang w:val="sr-Cyrl-CS"/>
        </w:rPr>
        <w:t>1.3.3/17</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9634D2" w:rsidRDefault="003A3ECD" w:rsidP="00735271">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12.06</w:t>
            </w:r>
            <w:r w:rsidR="009634D2">
              <w:rPr>
                <w:rFonts w:ascii="Arial" w:eastAsiaTheme="minorHAnsi" w:hAnsi="Arial" w:cs="Arial"/>
                <w:b/>
                <w:bCs/>
                <w:kern w:val="0"/>
                <w:lang w:val="sr-Cyrl-CS" w:eastAsia="en-US"/>
              </w:rPr>
              <w:t>.2017.године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F37B5A" w:rsidRDefault="003A3ECD" w:rsidP="003A3ECD">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12</w:t>
            </w:r>
            <w:r w:rsidR="00735271" w:rsidRPr="00F37B5A">
              <w:rPr>
                <w:rFonts w:ascii="Arial" w:eastAsiaTheme="minorHAnsi" w:hAnsi="Arial" w:cs="Arial"/>
                <w:b/>
                <w:bCs/>
                <w:kern w:val="0"/>
                <w:lang w:eastAsia="en-US"/>
              </w:rPr>
              <w:t>.</w:t>
            </w:r>
            <w:r w:rsidR="00122C79" w:rsidRPr="00F37B5A">
              <w:rPr>
                <w:rFonts w:ascii="Arial" w:eastAsiaTheme="minorHAnsi" w:hAnsi="Arial" w:cs="Arial"/>
                <w:b/>
                <w:bCs/>
                <w:kern w:val="0"/>
                <w:lang w:eastAsia="en-US"/>
              </w:rPr>
              <w:t>0</w:t>
            </w:r>
            <w:r>
              <w:rPr>
                <w:rFonts w:ascii="Arial" w:eastAsiaTheme="minorHAnsi" w:hAnsi="Arial" w:cs="Arial"/>
                <w:b/>
                <w:bCs/>
                <w:kern w:val="0"/>
                <w:lang w:val="sr-Cyrl-CS" w:eastAsia="en-US"/>
              </w:rPr>
              <w:t>7</w:t>
            </w:r>
            <w:r w:rsidR="00122C79" w:rsidRPr="00F37B5A">
              <w:rPr>
                <w:rFonts w:ascii="Arial" w:eastAsiaTheme="minorHAnsi" w:hAnsi="Arial" w:cs="Arial"/>
                <w:b/>
                <w:bCs/>
                <w:kern w:val="0"/>
                <w:lang w:eastAsia="en-US"/>
              </w:rPr>
              <w:t>.</w:t>
            </w:r>
            <w:r w:rsidR="00110CC6" w:rsidRPr="00F37B5A">
              <w:rPr>
                <w:rFonts w:ascii="Arial" w:eastAsiaTheme="minorHAnsi" w:hAnsi="Arial" w:cs="Arial"/>
                <w:b/>
                <w:bCs/>
                <w:kern w:val="0"/>
                <w:lang w:eastAsia="en-US"/>
              </w:rPr>
              <w:t>2017.</w:t>
            </w:r>
            <w:r w:rsidR="00122C79" w:rsidRPr="00F37B5A">
              <w:rPr>
                <w:rFonts w:ascii="Arial" w:eastAsiaTheme="minorHAnsi" w:hAnsi="Arial" w:cs="Arial"/>
                <w:b/>
                <w:bCs/>
                <w:kern w:val="0"/>
                <w:lang w:eastAsia="en-US"/>
              </w:rPr>
              <w:t xml:space="preserve"> године до 1</w:t>
            </w:r>
            <w:r>
              <w:rPr>
                <w:rFonts w:ascii="Arial" w:eastAsiaTheme="minorHAnsi" w:hAnsi="Arial" w:cs="Arial"/>
                <w:b/>
                <w:bCs/>
                <w:kern w:val="0"/>
                <w:lang w:val="sr-Cyrl-CS" w:eastAsia="en-US"/>
              </w:rPr>
              <w:t>0</w:t>
            </w:r>
            <w:r w:rsidR="00122C79" w:rsidRPr="00F37B5A">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F37B5A" w:rsidRDefault="003A3ECD" w:rsidP="0073527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12</w:t>
            </w:r>
            <w:r w:rsidR="00122C79" w:rsidRPr="00F37B5A">
              <w:rPr>
                <w:rFonts w:ascii="Arial" w:eastAsiaTheme="minorHAnsi" w:hAnsi="Arial" w:cs="Arial"/>
                <w:b/>
                <w:bCs/>
                <w:kern w:val="0"/>
                <w:lang w:eastAsia="en-US"/>
              </w:rPr>
              <w:t>.0</w:t>
            </w:r>
            <w:r>
              <w:rPr>
                <w:rFonts w:ascii="Arial" w:eastAsiaTheme="minorHAnsi" w:hAnsi="Arial" w:cs="Arial"/>
                <w:b/>
                <w:bCs/>
                <w:kern w:val="0"/>
                <w:lang w:val="sr-Cyrl-CS" w:eastAsia="en-US"/>
              </w:rPr>
              <w:t>7</w:t>
            </w:r>
            <w:r w:rsidR="00122C79" w:rsidRPr="00F37B5A">
              <w:rPr>
                <w:rFonts w:ascii="Arial" w:eastAsiaTheme="minorHAnsi" w:hAnsi="Arial" w:cs="Arial"/>
                <w:b/>
                <w:bCs/>
                <w:kern w:val="0"/>
                <w:lang w:eastAsia="en-US"/>
              </w:rPr>
              <w:t>.</w:t>
            </w:r>
            <w:r w:rsidR="00110CC6" w:rsidRPr="00F37B5A">
              <w:rPr>
                <w:rFonts w:ascii="Arial" w:eastAsiaTheme="minorHAnsi" w:hAnsi="Arial" w:cs="Arial"/>
                <w:b/>
                <w:bCs/>
                <w:kern w:val="0"/>
                <w:lang w:eastAsia="en-US"/>
              </w:rPr>
              <w:t>2017.</w:t>
            </w:r>
            <w:r w:rsidR="00122C79" w:rsidRPr="00F37B5A">
              <w:rPr>
                <w:rFonts w:ascii="Arial" w:eastAsiaTheme="minorHAnsi" w:hAnsi="Arial" w:cs="Arial"/>
                <w:b/>
                <w:bCs/>
                <w:kern w:val="0"/>
                <w:lang w:eastAsia="en-US"/>
              </w:rPr>
              <w:t xml:space="preserve"> године у 1</w:t>
            </w:r>
            <w:r>
              <w:rPr>
                <w:rFonts w:ascii="Arial" w:eastAsiaTheme="minorHAnsi" w:hAnsi="Arial" w:cs="Arial"/>
                <w:b/>
                <w:bCs/>
                <w:kern w:val="0"/>
                <w:lang w:val="sr-Cyrl-CS" w:eastAsia="en-US"/>
              </w:rPr>
              <w:t>0</w:t>
            </w:r>
            <w:r w:rsidR="00122C79" w:rsidRPr="00F37B5A">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Pr="00186AD6">
        <w:rPr>
          <w:rFonts w:ascii="Arial" w:hAnsi="Arial" w:cs="Arial"/>
          <w:b/>
          <w:iCs/>
        </w:rPr>
        <w:t>35</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 xml:space="preserve">Баточина, </w:t>
      </w:r>
      <w:r w:rsidR="003A3ECD">
        <w:rPr>
          <w:rFonts w:ascii="Arial" w:hAnsi="Arial" w:cs="Arial"/>
          <w:b/>
          <w:lang w:val="sr-Cyrl-CS"/>
        </w:rPr>
        <w:t>јун</w:t>
      </w:r>
      <w:r w:rsidRPr="005500D1">
        <w:rPr>
          <w:rFonts w:ascii="Arial" w:hAnsi="Arial" w:cs="Arial"/>
          <w:b/>
          <w:lang w:val="sr-Cyrl-CS"/>
        </w:rPr>
        <w:t xml:space="preserve">, </w:t>
      </w:r>
      <w:r w:rsidR="00110CC6" w:rsidRPr="005500D1">
        <w:rPr>
          <w:rFonts w:ascii="Arial" w:hAnsi="Arial" w:cs="Arial"/>
          <w:b/>
          <w:lang w:val="sr-Cyrl-CS"/>
        </w:rPr>
        <w:t>2017.</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3A3ECD">
        <w:rPr>
          <w:rFonts w:ascii="Arial" w:hAnsi="Arial" w:cs="Arial"/>
          <w:lang w:val="sr-Cyrl-CS"/>
        </w:rPr>
        <w:t>3/2017</w:t>
      </w:r>
      <w:r w:rsidRPr="008566BF">
        <w:rPr>
          <w:rFonts w:ascii="Arial" w:hAnsi="Arial" w:cs="Arial"/>
          <w:lang w:val="ru-RU"/>
        </w:rPr>
        <w:t xml:space="preserve">, деловодни број </w:t>
      </w:r>
      <w:r w:rsidR="005500D1">
        <w:rPr>
          <w:rFonts w:ascii="Arial" w:hAnsi="Arial" w:cs="Arial"/>
          <w:lang w:val="sr-Cyrl-CS"/>
        </w:rPr>
        <w:t>031-</w:t>
      </w:r>
      <w:r w:rsidR="00756595">
        <w:rPr>
          <w:rFonts w:ascii="Arial" w:hAnsi="Arial" w:cs="Arial"/>
          <w:lang w:val="sr-Cyrl-CS"/>
        </w:rPr>
        <w:t>307</w:t>
      </w:r>
      <w:r w:rsidR="005500D1">
        <w:rPr>
          <w:rFonts w:ascii="Arial" w:hAnsi="Arial" w:cs="Arial"/>
          <w:lang w:val="sr-Cyrl-CS"/>
        </w:rPr>
        <w:t>/17-01</w:t>
      </w:r>
      <w:r w:rsidRPr="008566BF">
        <w:rPr>
          <w:rFonts w:ascii="Arial" w:hAnsi="Arial" w:cs="Arial"/>
          <w:lang w:val="ru-RU"/>
        </w:rPr>
        <w:t xml:space="preserve"> </w:t>
      </w:r>
      <w:r>
        <w:rPr>
          <w:rFonts w:ascii="Arial" w:hAnsi="Arial" w:cs="Arial"/>
          <w:lang w:val="sr-Cyrl-CS"/>
        </w:rPr>
        <w:t xml:space="preserve">од </w:t>
      </w:r>
      <w:r w:rsidR="003A3ECD">
        <w:rPr>
          <w:rFonts w:ascii="Arial" w:hAnsi="Arial" w:cs="Arial"/>
          <w:lang w:val="sr-Cyrl-CS"/>
        </w:rPr>
        <w:t>12</w:t>
      </w:r>
      <w:r>
        <w:rPr>
          <w:rFonts w:ascii="Arial" w:hAnsi="Arial" w:cs="Arial"/>
          <w:lang w:val="sr-Cyrl-CS"/>
        </w:rPr>
        <w:t>.0</w:t>
      </w:r>
      <w:r w:rsidR="003A3ECD">
        <w:rPr>
          <w:rFonts w:ascii="Arial" w:hAnsi="Arial" w:cs="Arial"/>
          <w:lang w:val="sr-Cyrl-CS"/>
        </w:rPr>
        <w:t>6</w:t>
      </w:r>
      <w:r w:rsidRPr="008566BF">
        <w:rPr>
          <w:rFonts w:ascii="Arial" w:hAnsi="Arial" w:cs="Arial"/>
          <w:lang w:val="ru-RU"/>
        </w:rPr>
        <w:t>.</w:t>
      </w:r>
      <w:r w:rsidR="00110CC6">
        <w:rPr>
          <w:rFonts w:ascii="Arial" w:hAnsi="Arial" w:cs="Arial"/>
          <w:lang w:val="sr-Cyrl-CS"/>
        </w:rPr>
        <w:t>2017.</w:t>
      </w:r>
      <w:r>
        <w:rPr>
          <w:rFonts w:ascii="Arial" w:hAnsi="Arial" w:cs="Arial"/>
          <w:lang w:val="sr-Cyrl-CS"/>
        </w:rPr>
        <w:t xml:space="preserve"> године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3A3ECD">
        <w:rPr>
          <w:rFonts w:ascii="Arial" w:hAnsi="Arial" w:cs="Arial"/>
          <w:lang w:val="sr-Cyrl-CS"/>
        </w:rPr>
        <w:t>3/2017</w:t>
      </w:r>
      <w:r w:rsidRPr="008566BF">
        <w:rPr>
          <w:rFonts w:ascii="Arial" w:hAnsi="Arial" w:cs="Arial"/>
          <w:lang w:val="ru-RU"/>
        </w:rPr>
        <w:t xml:space="preserve">, деловодни број </w:t>
      </w:r>
      <w:r w:rsidR="005500D1">
        <w:rPr>
          <w:rFonts w:ascii="Arial" w:hAnsi="Arial" w:cs="Arial"/>
          <w:lang w:val="sr-Cyrl-CS"/>
        </w:rPr>
        <w:t>031-</w:t>
      </w:r>
      <w:r w:rsidR="00756595">
        <w:rPr>
          <w:rFonts w:ascii="Arial" w:hAnsi="Arial" w:cs="Arial"/>
          <w:lang w:val="sr-Cyrl-CS"/>
        </w:rPr>
        <w:t>308/</w:t>
      </w:r>
      <w:r w:rsidR="005500D1">
        <w:rPr>
          <w:rFonts w:ascii="Arial" w:hAnsi="Arial" w:cs="Arial"/>
          <w:lang w:val="sr-Cyrl-CS"/>
        </w:rPr>
        <w:t>17-01</w:t>
      </w:r>
      <w:r w:rsidR="005500D1" w:rsidRPr="008566BF">
        <w:rPr>
          <w:rFonts w:ascii="Arial" w:hAnsi="Arial" w:cs="Arial"/>
          <w:lang w:val="ru-RU"/>
        </w:rPr>
        <w:t xml:space="preserve"> </w:t>
      </w:r>
      <w:r w:rsidR="005500D1">
        <w:rPr>
          <w:rFonts w:ascii="Arial" w:hAnsi="Arial" w:cs="Arial"/>
          <w:lang w:val="sr-Cyrl-CS"/>
        </w:rPr>
        <w:t xml:space="preserve">од </w:t>
      </w:r>
      <w:r w:rsidR="003A3ECD">
        <w:rPr>
          <w:rFonts w:ascii="Arial" w:hAnsi="Arial" w:cs="Arial"/>
          <w:lang w:val="sr-Cyrl-CS"/>
        </w:rPr>
        <w:t>12.06</w:t>
      </w:r>
      <w:r w:rsidR="005500D1" w:rsidRPr="008566BF">
        <w:rPr>
          <w:rFonts w:ascii="Arial" w:hAnsi="Arial" w:cs="Arial"/>
          <w:lang w:val="ru-RU"/>
        </w:rPr>
        <w:t>.</w:t>
      </w:r>
      <w:r w:rsidR="005500D1">
        <w:rPr>
          <w:rFonts w:ascii="Arial" w:hAnsi="Arial" w:cs="Arial"/>
          <w:lang w:val="sr-Cyrl-CS"/>
        </w:rPr>
        <w:t>2017</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383240">
        <w:rPr>
          <w:rFonts w:ascii="Arial" w:eastAsia="TimesNewRomanPS-BoldMT" w:hAnsi="Arial" w:cs="Arial"/>
          <w:b/>
          <w:bCs/>
          <w:lang w:val="ru-RU"/>
        </w:rPr>
        <w:t>031-</w:t>
      </w:r>
      <w:r w:rsidR="00756595">
        <w:rPr>
          <w:rFonts w:ascii="Arial" w:eastAsia="TimesNewRomanPS-BoldMT" w:hAnsi="Arial" w:cs="Arial"/>
          <w:b/>
          <w:bCs/>
          <w:lang w:val="ru-RU"/>
        </w:rPr>
        <w:t>309</w:t>
      </w:r>
      <w:r w:rsidR="005A6A78">
        <w:rPr>
          <w:rFonts w:ascii="Arial" w:eastAsia="TimesNewRomanPS-BoldMT" w:hAnsi="Arial" w:cs="Arial"/>
          <w:b/>
          <w:bCs/>
          <w:lang w:val="ru-RU"/>
        </w:rPr>
        <w:t>/17-01</w:t>
      </w:r>
      <w:r w:rsidR="00383240">
        <w:rPr>
          <w:rFonts w:ascii="Arial" w:eastAsia="TimesNewRomanPS-BoldMT" w:hAnsi="Arial" w:cs="Arial"/>
          <w:b/>
          <w:bCs/>
          <w:lang w:val="ru-RU"/>
        </w:rPr>
        <w:t xml:space="preserve"> од </w:t>
      </w:r>
      <w:r w:rsidR="003A3ECD">
        <w:rPr>
          <w:rFonts w:ascii="Arial" w:eastAsia="TimesNewRomanPS-BoldMT" w:hAnsi="Arial" w:cs="Arial"/>
          <w:b/>
          <w:bCs/>
          <w:lang w:val="ru-RU"/>
        </w:rPr>
        <w:t>12.06</w:t>
      </w:r>
      <w:r w:rsidR="0044298F">
        <w:rPr>
          <w:rFonts w:ascii="Arial" w:eastAsia="TimesNewRomanPS-BoldMT" w:hAnsi="Arial" w:cs="Arial"/>
          <w:b/>
          <w:bCs/>
          <w:lang w:val="ru-RU"/>
        </w:rPr>
        <w:t>.2017.године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122C79" w:rsidRPr="008566BF" w:rsidRDefault="003A3ECD"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00122C79">
        <w:rPr>
          <w:rFonts w:ascii="Arial" w:eastAsia="TimesNewRomanPS-BoldMT" w:hAnsi="Arial" w:cs="Arial"/>
          <w:b/>
          <w:bCs/>
          <w:lang w:val="ru-RU"/>
        </w:rPr>
        <w:t>,</w:t>
      </w:r>
      <w:r w:rsidR="00122C79" w:rsidRPr="008566BF">
        <w:rPr>
          <w:rFonts w:ascii="Arial" w:eastAsia="TimesNewRomanPS-BoldMT" w:hAnsi="Arial" w:cs="Arial"/>
          <w:b/>
          <w:bCs/>
          <w:lang w:val="ru-RU"/>
        </w:rPr>
        <w:t xml:space="preserve"> 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Pr>
          <w:rFonts w:ascii="Arial" w:eastAsia="TimesNewRomanPS-BoldMT" w:hAnsi="Arial" w:cs="Arial"/>
          <w:b/>
          <w:bCs/>
          <w:lang w:val="sr-Cyrl-CS"/>
        </w:rPr>
        <w:t>3/2017</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6</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12</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13</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14</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18</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19</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20</w:t>
            </w:r>
          </w:p>
        </w:tc>
      </w:tr>
      <w:tr w:rsidR="00DB0600" w:rsidRPr="00CB0938" w:rsidTr="00F9375C">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21</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2</w:t>
            </w:r>
          </w:p>
        </w:tc>
      </w:tr>
      <w:tr w:rsidR="00DB0600" w:rsidRPr="00CB0938" w:rsidTr="00F9375C">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3</w:t>
            </w:r>
          </w:p>
        </w:tc>
      </w:tr>
      <w:tr w:rsidR="00F37B5A" w:rsidTr="00F9375C">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F9375C">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122C79" w:rsidRDefault="00122C79" w:rsidP="00122C79">
      <w:pPr>
        <w:jc w:val="both"/>
        <w:rPr>
          <w:lang w:val="sr-Cyrl-CS"/>
        </w:rPr>
      </w:pPr>
    </w:p>
    <w:p w:rsidR="00122C79" w:rsidRPr="00E347F0"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3A3ECD">
        <w:rPr>
          <w:rFonts w:ascii="Arial" w:hAnsi="Arial" w:cs="Arial"/>
          <w:lang w:val="ru-RU"/>
        </w:rPr>
        <w:t>3/2017</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3A3ECD">
        <w:rPr>
          <w:rFonts w:ascii="Arial" w:hAnsi="Arial" w:cs="Arial"/>
          <w:lang w:val="ru-RU"/>
        </w:rPr>
        <w:t>1.3.3/17</w:t>
      </w:r>
      <w:r w:rsidR="005A6A78">
        <w:rPr>
          <w:rFonts w:ascii="Arial" w:hAnsi="Arial" w:cs="Arial"/>
          <w:lang w:val="ru-RU"/>
        </w:rPr>
        <w:t xml:space="preserve"> </w:t>
      </w:r>
      <w:r w:rsidR="005A6A78" w:rsidRPr="008566BF">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r>
        <w:rPr>
          <w:rFonts w:ascii="Arial" w:hAnsi="Arial" w:cs="Arial"/>
          <w:lang w:val="sr-Cyrl-CS"/>
        </w:rPr>
        <w:t xml:space="preserve"> </w:t>
      </w:r>
      <w:r w:rsidR="003A3ECD" w:rsidRPr="003A3ECD">
        <w:rPr>
          <w:rFonts w:ascii="Arial" w:hAnsi="Arial" w:cs="Arial"/>
          <w:lang w:val="sr-Cyrl-CS"/>
        </w:rPr>
        <w:t xml:space="preserve">Марија Миличић </w:t>
      </w:r>
    </w:p>
    <w:p w:rsidR="00122C79" w:rsidRPr="003A3ECD" w:rsidRDefault="00122C79" w:rsidP="00122C79">
      <w:pPr>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3A3ECD" w:rsidRPr="003A3ECD">
          <w:rPr>
            <w:rStyle w:val="Hyperlink"/>
            <w:rFonts w:ascii="Arial" w:hAnsi="Arial" w:cs="Arial"/>
            <w:lang w:val="ru-RU"/>
          </w:rPr>
          <w:t>lpabatocina@sobatocina.org.rs</w:t>
        </w:r>
      </w:hyperlink>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3A3ECD">
        <w:rPr>
          <w:rFonts w:ascii="Arial" w:hAnsi="Arial" w:cs="Arial"/>
          <w:lang w:val="ru-RU"/>
        </w:rPr>
        <w:t>3/2017</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3A3ECD">
        <w:rPr>
          <w:rFonts w:ascii="Arial" w:hAnsi="Arial" w:cs="Arial"/>
          <w:lang w:val="ru-RU"/>
        </w:rPr>
        <w:t>1.3.3/17</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Предмет јавне набавке је</w:t>
      </w:r>
      <w:r w:rsidR="00613F95">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Општинску управу општине Баточина</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5A6A78" w:rsidRDefault="00122C79" w:rsidP="00122C7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3A3ECD">
        <w:rPr>
          <w:rFonts w:ascii="Arial" w:eastAsia="Calibri" w:hAnsi="Arial" w:cs="Arial"/>
          <w:color w:val="auto"/>
          <w:kern w:val="0"/>
          <w:lang w:val="sr-Cyrl-CS" w:eastAsia="en-US"/>
        </w:rPr>
        <w:t>3/2017</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Одлуком о</w:t>
      </w:r>
      <w:r w:rsidR="003A3ECD">
        <w:rPr>
          <w:rFonts w:ascii="Arial" w:eastAsia="Calibri" w:hAnsi="Arial" w:cs="Arial"/>
          <w:color w:val="auto"/>
          <w:kern w:val="0"/>
          <w:lang w:val="sr-Cyrl-CS" w:eastAsia="en-US"/>
        </w:rPr>
        <w:t xml:space="preserve"> првој измени и допуни Одлуке 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5A6A78">
        <w:rPr>
          <w:rFonts w:ascii="Arial" w:eastAsia="Calibri" w:hAnsi="Arial" w:cs="Arial"/>
          <w:color w:val="auto"/>
          <w:kern w:val="0"/>
          <w:lang w:val="sr-Cyrl-CS" w:eastAsia="en-US"/>
        </w:rPr>
        <w:t xml:space="preserve"> за 2017.годину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5A6A78" w:rsidRPr="005A6A78">
        <w:rPr>
          <w:rFonts w:ascii="Arial" w:eastAsiaTheme="minorHAnsi" w:hAnsi="Arial" w:cs="Arial"/>
          <w:lang w:val="sr-Cyrl-CS"/>
        </w:rPr>
        <w:t>на функцији 451, ПА</w:t>
      </w:r>
      <w:r w:rsidR="005A6A78">
        <w:rPr>
          <w:rFonts w:ascii="Arial" w:eastAsiaTheme="minorHAnsi" w:hAnsi="Arial" w:cs="Arial"/>
          <w:lang w:val="sr-Cyrl-CS"/>
        </w:rPr>
        <w:t xml:space="preserve"> 0002</w:t>
      </w:r>
      <w:r w:rsidR="005A6A78" w:rsidRPr="005A6A78">
        <w:rPr>
          <w:rFonts w:ascii="Arial" w:eastAsiaTheme="minorHAnsi" w:hAnsi="Arial" w:cs="Arial"/>
          <w:lang w:val="sr-Cyrl-CS"/>
        </w:rPr>
        <w:t xml:space="preserve"> – Одржавање саобраћајне инфраструктуре, позиција 07</w:t>
      </w:r>
      <w:r w:rsidR="005A6A78">
        <w:rPr>
          <w:rFonts w:ascii="Arial" w:eastAsiaTheme="minorHAnsi" w:hAnsi="Arial" w:cs="Arial"/>
          <w:lang w:val="sr-Cyrl-CS"/>
        </w:rPr>
        <w:t>8</w:t>
      </w:r>
      <w:r w:rsidR="005A6A78" w:rsidRPr="005A6A78">
        <w:rPr>
          <w:rFonts w:ascii="Arial" w:eastAsiaTheme="minorHAnsi" w:hAnsi="Arial" w:cs="Arial"/>
          <w:lang w:val="sr-Cyrl-CS"/>
        </w:rPr>
        <w:t xml:space="preserve">, економска класификација </w:t>
      </w:r>
      <w:r>
        <w:rPr>
          <w:rFonts w:ascii="Arial" w:eastAsia="Calibri" w:hAnsi="Arial" w:cs="Arial"/>
          <w:color w:val="auto"/>
          <w:kern w:val="0"/>
          <w:lang w:val="sr-Cyrl-CS" w:eastAsia="en-US"/>
        </w:rPr>
        <w:t xml:space="preserve">425 – </w:t>
      </w:r>
      <w:r w:rsidRPr="00783705">
        <w:rPr>
          <w:rFonts w:ascii="Arial" w:eastAsia="Times New Roman" w:hAnsi="Arial" w:cs="Arial"/>
          <w:bCs/>
          <w:color w:val="auto"/>
          <w:kern w:val="0"/>
          <w:lang w:val="sr-Cyrl-CS" w:eastAsia="en-US"/>
        </w:rPr>
        <w:t>Текуће поправке и одржавање</w:t>
      </w:r>
      <w:r w:rsidR="005A6A78">
        <w:rPr>
          <w:rFonts w:ascii="Arial" w:eastAsia="Times New Roman" w:hAnsi="Arial" w:cs="Arial"/>
          <w:bCs/>
          <w:color w:val="auto"/>
          <w:kern w:val="0"/>
          <w:lang w:val="sr-Cyrl-CS" w:eastAsia="en-US"/>
        </w:rPr>
        <w:t>,</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110778" w:rsidRDefault="00122C79" w:rsidP="00122C79">
            <w:pPr>
              <w:snapToGrid w:val="0"/>
              <w:rPr>
                <w:rFonts w:ascii="Arial" w:hAnsi="Arial" w:cs="Arial"/>
                <w:lang w:val="sr-Cyrl-CS"/>
              </w:rPr>
            </w:pPr>
            <w:r w:rsidRPr="00110778">
              <w:rPr>
                <w:rFonts w:ascii="Arial" w:hAnsi="Arial" w:cs="Arial"/>
                <w:lang w:val="sr-Cyrl-CS"/>
              </w:rPr>
              <w:t xml:space="preserve">рад </w:t>
            </w:r>
            <w:r w:rsidR="00F9375C">
              <w:rPr>
                <w:rFonts w:ascii="Arial" w:hAnsi="Arial" w:cs="Arial"/>
                <w:lang w:val="sr-Cyrl-CS"/>
              </w:rPr>
              <w:t>булдозера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756595" w:rsidP="00FE02EF">
            <w:pPr>
              <w:jc w:val="center"/>
              <w:rPr>
                <w:rFonts w:ascii="Arial" w:hAnsi="Arial" w:cs="Arial"/>
                <w:lang w:val="sr-Cyrl-CS"/>
              </w:rPr>
            </w:pPr>
            <w:r>
              <w:rPr>
                <w:rFonts w:ascii="Arial" w:hAnsi="Arial" w:cs="Arial"/>
                <w:lang w:val="sr-Cyrl-CS"/>
              </w:rPr>
              <w:t>7</w:t>
            </w:r>
            <w:r w:rsidR="00383240" w:rsidRPr="00756595">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00"/>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2</w:t>
            </w:r>
            <w:r>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756595" w:rsidP="00241812">
            <w:pPr>
              <w:jc w:val="center"/>
              <w:rPr>
                <w:rFonts w:ascii="Arial" w:hAnsi="Arial" w:cs="Arial"/>
                <w:lang w:val="sr-Cyrl-CS"/>
              </w:rPr>
            </w:pPr>
            <w:r>
              <w:rPr>
                <w:rFonts w:ascii="Arial" w:hAnsi="Arial" w:cs="Arial"/>
                <w:lang w:val="sr-Cyrl-CS"/>
              </w:rPr>
              <w:t>36</w:t>
            </w:r>
            <w:r w:rsidR="00383240" w:rsidRPr="00756595">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19"/>
        </w:trPr>
        <w:tc>
          <w:tcPr>
            <w:tcW w:w="743" w:type="dxa"/>
          </w:tcPr>
          <w:p w:rsidR="00122C79" w:rsidRPr="006220D8" w:rsidRDefault="00122C79" w:rsidP="00122C79">
            <w:pPr>
              <w:snapToGrid w:val="0"/>
              <w:jc w:val="center"/>
              <w:rPr>
                <w:rFonts w:ascii="Arial" w:hAnsi="Arial" w:cs="Arial"/>
                <w:lang w:val="sr-Latn-CS"/>
              </w:rPr>
            </w:pPr>
            <w:r>
              <w:rPr>
                <w:rFonts w:ascii="Arial" w:hAnsi="Arial" w:cs="Arial"/>
                <w:lang w:val="sr-Latn-CS"/>
              </w:rPr>
              <w:t>3.</w:t>
            </w:r>
          </w:p>
        </w:tc>
        <w:tc>
          <w:tcPr>
            <w:tcW w:w="3775" w:type="dxa"/>
          </w:tcPr>
          <w:p w:rsidR="00122C79" w:rsidRPr="00383240" w:rsidRDefault="005A6A78" w:rsidP="003A3ECD">
            <w:pPr>
              <w:snapToGrid w:val="0"/>
              <w:rPr>
                <w:rFonts w:ascii="Arial" w:hAnsi="Arial" w:cs="Arial"/>
              </w:rPr>
            </w:pPr>
            <w:r>
              <w:rPr>
                <w:rFonts w:ascii="Arial" w:hAnsi="Arial" w:cs="Arial"/>
                <w:lang w:val="sr-Cyrl-CS"/>
              </w:rPr>
              <w:t>р</w:t>
            </w:r>
            <w:r w:rsidR="00122C79">
              <w:rPr>
                <w:rFonts w:ascii="Arial" w:hAnsi="Arial" w:cs="Arial"/>
                <w:lang w:val="sr-Cyrl-CS"/>
              </w:rPr>
              <w:t xml:space="preserve">ад </w:t>
            </w:r>
            <w:r w:rsidR="00F9375C">
              <w:rPr>
                <w:rFonts w:ascii="Arial" w:hAnsi="Arial" w:cs="Arial"/>
                <w:lang w:val="sr-Cyrl-CS"/>
              </w:rPr>
              <w:t>ваљка</w:t>
            </w:r>
            <w:r w:rsidR="00383240">
              <w:rPr>
                <w:rFonts w:ascii="Arial" w:hAnsi="Arial" w:cs="Arial"/>
              </w:rPr>
              <w:t xml:space="preserve"> </w:t>
            </w:r>
            <w:r w:rsidR="00383240" w:rsidRPr="00383240">
              <w:rPr>
                <w:rFonts w:ascii="Arial" w:hAnsi="Arial" w:cs="Arial"/>
              </w:rPr>
              <w:t xml:space="preserve">мин. </w:t>
            </w:r>
            <w:r w:rsidR="003A3ECD">
              <w:rPr>
                <w:rFonts w:ascii="Arial" w:hAnsi="Arial" w:cs="Arial"/>
                <w:lang w:val="sr-Cyrl-CS"/>
              </w:rPr>
              <w:t>масе</w:t>
            </w:r>
            <w:r w:rsidR="00383240" w:rsidRPr="00383240">
              <w:rPr>
                <w:rFonts w:ascii="Arial" w:hAnsi="Arial" w:cs="Arial"/>
              </w:rPr>
              <w:t xml:space="preserve"> 2,6</w:t>
            </w:r>
            <w:r w:rsidR="00383240">
              <w:rPr>
                <w:rFonts w:ascii="Arial" w:hAnsi="Arial" w:cs="Arial"/>
              </w:rPr>
              <w:t>t</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756595" w:rsidP="00201B25">
            <w:pPr>
              <w:jc w:val="center"/>
              <w:rPr>
                <w:rFonts w:ascii="Arial" w:hAnsi="Arial" w:cs="Arial"/>
                <w:lang w:val="sr-Cyrl-CS"/>
              </w:rPr>
            </w:pPr>
            <w:r>
              <w:rPr>
                <w:rFonts w:ascii="Arial" w:hAnsi="Arial" w:cs="Arial"/>
                <w:lang w:val="sr-Cyrl-CS"/>
              </w:rPr>
              <w:t>7</w:t>
            </w:r>
            <w:r w:rsidR="00383240" w:rsidRPr="00756595">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122C79" w:rsidRDefault="00122C79" w:rsidP="00122C79">
      <w:pPr>
        <w:rPr>
          <w:rFonts w:cs="TimesNewRomanPSMT"/>
          <w:iCs/>
          <w:lang w:val="ru-RU"/>
        </w:rPr>
      </w:pP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w:t>
      </w:r>
      <w:r w:rsidRPr="008566BF">
        <w:rPr>
          <w:rFonts w:ascii="Arial" w:hAnsi="Arial" w:cs="Arial"/>
          <w:b/>
          <w:bCs/>
          <w:i/>
          <w:iCs/>
          <w:sz w:val="28"/>
          <w:szCs w:val="28"/>
          <w:lang w:val="ru-RU"/>
        </w:rPr>
        <w:t xml:space="preserve">   УСЛОВИ ЗА УЧЕШЋЕ У ПОСТУПКУ ЈАВНЕ НАБАВКЕ ИЗ ЧЛ.</w:t>
      </w:r>
      <w:proofErr w:type="gramEnd"/>
      <w:r w:rsidRPr="008566BF">
        <w:rPr>
          <w:rFonts w:ascii="Arial" w:hAnsi="Arial" w:cs="Arial"/>
          <w:b/>
          <w:bCs/>
          <w:i/>
          <w:iCs/>
          <w:sz w:val="28"/>
          <w:szCs w:val="28"/>
          <w:lang w:val="ru-RU"/>
        </w:rPr>
        <w:t xml:space="preserve"> 75. И 76. ЗАКОНА И УПУТСТВО КАКО СЕ ДОКАЗУЈЕ ИСПУЊЕНОСТ ТИХ УСЛОВА</w:t>
      </w:r>
    </w:p>
    <w:p w:rsidR="00122C79" w:rsidRDefault="00122C79" w:rsidP="00122C79">
      <w:pPr>
        <w:jc w:val="both"/>
        <w:rPr>
          <w:rFonts w:ascii="Arial" w:hAnsi="Arial" w:cs="Arial"/>
          <w:b/>
          <w:bCs/>
          <w:i/>
          <w:iCs/>
          <w:sz w:val="28"/>
          <w:szCs w:val="28"/>
          <w:lang w:val="ru-RU"/>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F9375C">
        <w:trPr>
          <w:trHeight w:val="548"/>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F9375C">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 xml:space="preserve">Посебног одељења за организовани криминал Вишег </w:t>
            </w:r>
            <w:r w:rsidRPr="00B9246B">
              <w:rPr>
                <w:rFonts w:ascii="Arial" w:hAnsi="Arial" w:cs="Arial"/>
                <w:b/>
                <w:color w:val="auto"/>
              </w:rPr>
              <w:lastRenderedPageBreak/>
              <w:t>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w:t>
            </w:r>
            <w:r w:rsidRPr="006D357E">
              <w:rPr>
                <w:rFonts w:ascii="Arial" w:hAnsi="Arial" w:cs="Arial"/>
                <w:color w:val="auto"/>
              </w:rPr>
              <w:lastRenderedPageBreak/>
              <w:t>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lastRenderedPageBreak/>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lastRenderedPageBreak/>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2903E0" w:rsidRPr="005B2D5C" w:rsidRDefault="002903E0" w:rsidP="008F5993">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F5E46" w:rsidRPr="008F5993" w:rsidRDefault="00CF5E46" w:rsidP="00122C79">
      <w:pPr>
        <w:pStyle w:val="ListParagraph"/>
        <w:jc w:val="both"/>
        <w:rPr>
          <w:rFonts w:ascii="Arial" w:hAnsi="Arial" w:cs="Arial"/>
          <w:b/>
          <w:bCs/>
          <w:i/>
          <w:iCs/>
          <w:sz w:val="20"/>
          <w:szCs w:val="20"/>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2903E0" w:rsidRPr="006D357E" w:rsidTr="00F9375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34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F9375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34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2903E0" w:rsidP="008F5993">
            <w:pPr>
              <w:pStyle w:val="ListParagraph"/>
              <w:numPr>
                <w:ilvl w:val="0"/>
                <w:numId w:val="26"/>
              </w:numPr>
              <w:ind w:left="9" w:hanging="9"/>
              <w:rPr>
                <w:rFonts w:ascii="Arial" w:hAnsi="Arial" w:cs="Arial"/>
                <w:lang w:val="sr-Cyrl-CS"/>
              </w:rPr>
            </w:pPr>
            <w:r w:rsidRPr="008F5993">
              <w:rPr>
                <w:rFonts w:ascii="Arial" w:eastAsia="Times New Roman" w:hAnsi="Arial" w:cs="Arial"/>
                <w:color w:val="auto"/>
                <w:kern w:val="0"/>
                <w:lang w:val="ru-RU" w:eastAsia="en-US"/>
              </w:rPr>
              <w:t xml:space="preserve">за средства набављена до 31.12.2016. године - пописна листа </w:t>
            </w:r>
            <w:r w:rsidRPr="008F5993">
              <w:rPr>
                <w:rFonts w:ascii="Arial" w:eastAsia="Times New Roman" w:hAnsi="Arial" w:cs="Arial"/>
                <w:bCs/>
                <w:color w:val="auto"/>
                <w:kern w:val="0"/>
                <w:lang w:val="ru-RU" w:eastAsia="en-US"/>
              </w:rPr>
              <w:t>или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означена тражена техничка опрема;</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за средства набављена од 1.1.2017. године рачун и отпремниц</w:t>
            </w:r>
            <w:r w:rsidRPr="008F5993">
              <w:rPr>
                <w:rFonts w:ascii="Arial" w:eastAsia="Times New Roman" w:hAnsi="Arial" w:cs="Arial"/>
                <w:color w:val="auto"/>
                <w:kern w:val="0"/>
                <w:lang w:eastAsia="en-US"/>
              </w:rPr>
              <w:t>a</w:t>
            </w:r>
            <w:r w:rsidRPr="008F5993">
              <w:rPr>
                <w:rFonts w:ascii="Arial" w:eastAsia="Times New Roman" w:hAnsi="Arial" w:cs="Arial"/>
                <w:color w:val="auto"/>
                <w:kern w:val="0"/>
                <w:lang w:val="ru-RU" w:eastAsia="en-US"/>
              </w:rPr>
              <w:t>;</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техничка опремљеност понуђача може се доказати и уговором о</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означена закупљена техничка опрема или уговором о лизингу</w:t>
            </w:r>
            <w:r w:rsidRPr="008F5993">
              <w:rPr>
                <w:rFonts w:ascii="Arial" w:eastAsia="Times New Roman" w:hAnsi="Arial" w:cs="Arial"/>
                <w:bCs/>
                <w:color w:val="auto"/>
                <w:kern w:val="0"/>
                <w:lang w:val="ru-RU" w:eastAsia="en-US"/>
              </w:rPr>
              <w:t>.</w:t>
            </w:r>
          </w:p>
          <w:p w:rsidR="002903E0" w:rsidRPr="008F5993" w:rsidRDefault="00416942"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саобраћајну дозволу, важећу на дан отварања понуда. На фотокопији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2903E0" w:rsidRPr="006D357E" w:rsidTr="00F9375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Ваљак</w:t>
            </w:r>
            <w:r w:rsidR="00383240">
              <w:rPr>
                <w:rFonts w:ascii="Arial" w:hAnsi="Arial" w:cs="Arial"/>
                <w:iCs/>
                <w:lang w:val="sr-Cyrl-CS"/>
              </w:rPr>
              <w:t xml:space="preserve"> мин.</w:t>
            </w:r>
            <w:r w:rsidR="003A3ECD">
              <w:rPr>
                <w:rFonts w:ascii="Arial" w:hAnsi="Arial" w:cs="Arial"/>
                <w:iCs/>
                <w:lang w:val="sr-Cyrl-CS"/>
              </w:rPr>
              <w:t>масе</w:t>
            </w:r>
            <w:r w:rsidR="00383240">
              <w:rPr>
                <w:rFonts w:ascii="Arial" w:hAnsi="Arial" w:cs="Arial"/>
                <w:iCs/>
                <w:lang w:val="sr-Cyrl-CS"/>
              </w:rPr>
              <w:t xml:space="preserve"> </w:t>
            </w:r>
            <w:r w:rsidR="00383240">
              <w:rPr>
                <w:rFonts w:ascii="Arial" w:hAnsi="Arial" w:cs="Arial"/>
                <w:iCs/>
              </w:rPr>
              <w:t>2,</w:t>
            </w:r>
            <w:r w:rsidR="00383240">
              <w:rPr>
                <w:rFonts w:ascii="Arial" w:hAnsi="Arial" w:cs="Arial"/>
                <w:iCs/>
                <w:lang w:val="sr-Cyrl-CS"/>
              </w:rPr>
              <w:t>6</w:t>
            </w:r>
            <w:r w:rsidR="00383240">
              <w:rPr>
                <w:rFonts w:ascii="Arial" w:hAnsi="Arial" w:cs="Arial"/>
                <w:iCs/>
              </w:rPr>
              <w:t>t</w:t>
            </w:r>
            <w:r>
              <w:rPr>
                <w:rFonts w:ascii="Arial" w:hAnsi="Arial" w:cs="Arial"/>
                <w:iCs/>
                <w:lang w:val="sr-Cyrl-CS"/>
              </w:rPr>
              <w:t xml:space="preserve"> </w:t>
            </w:r>
            <w:r w:rsidR="002903E0" w:rsidRPr="00455B60">
              <w:rPr>
                <w:rFonts w:ascii="Arial" w:hAnsi="Arial" w:cs="Arial"/>
                <w:iCs/>
                <w:lang w:val="sr-Cyrl-CS"/>
              </w:rPr>
              <w:t xml:space="preserve">– </w:t>
            </w:r>
            <w:r w:rsidR="002903E0">
              <w:rPr>
                <w:rFonts w:ascii="Arial" w:hAnsi="Arial" w:cs="Arial"/>
                <w:iCs/>
                <w:lang w:val="sr-Cyrl-CS"/>
              </w:rPr>
              <w:t>1</w:t>
            </w:r>
            <w:r w:rsidR="002903E0" w:rsidRPr="00455B60">
              <w:rPr>
                <w:rFonts w:ascii="Arial" w:hAnsi="Arial" w:cs="Arial"/>
                <w:iCs/>
                <w:lang w:val="sr-Cyrl-CS"/>
              </w:rPr>
              <w:t xml:space="preserve"> ком</w:t>
            </w:r>
            <w:r w:rsidR="002903E0">
              <w:rPr>
                <w:rFonts w:ascii="Arial" w:hAnsi="Arial" w:cs="Arial"/>
                <w:iCs/>
                <w:lang w:val="sr-Cyrl-CS"/>
              </w:rPr>
              <w:t xml:space="preserve"> </w:t>
            </w:r>
          </w:p>
          <w:p w:rsidR="002903E0" w:rsidRPr="006D357E" w:rsidRDefault="002903E0" w:rsidP="002903E0">
            <w:pPr>
              <w:snapToGrid w:val="0"/>
              <w:ind w:left="326"/>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34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F9375C" w:rsidRPr="00F9375C" w:rsidRDefault="00F9375C" w:rsidP="00F9375C">
      <w:pPr>
        <w:pStyle w:val="ListParagraph"/>
        <w:ind w:left="1350"/>
        <w:jc w:val="both"/>
        <w:rPr>
          <w:rFonts w:ascii="Arial" w:hAnsi="Arial" w:cs="Arial"/>
          <w:b/>
          <w:bCs/>
          <w:i/>
          <w:iCs/>
          <w:lang w:val="ru-RU"/>
        </w:rPr>
      </w:pPr>
    </w:p>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8F5993" w:rsidRDefault="008F5993" w:rsidP="008F5993">
      <w:pPr>
        <w:jc w:val="both"/>
        <w:rPr>
          <w:rFonts w:ascii="Arial" w:hAnsi="Arial" w:cs="Arial"/>
          <w:b/>
          <w:bCs/>
          <w:i/>
          <w:iCs/>
          <w:lang w:val="ru-RU"/>
        </w:rPr>
      </w:pPr>
    </w:p>
    <w:p w:rsidR="00F9375C" w:rsidRPr="009D04C1" w:rsidRDefault="00F9375C"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lastRenderedPageBreak/>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0C6C88" w:rsidRDefault="00416942" w:rsidP="00911C1C">
      <w:pPr>
        <w:suppressAutoHyphens w:val="0"/>
        <w:spacing w:after="200" w:line="240" w:lineRule="auto"/>
        <w:jc w:val="both"/>
        <w:rPr>
          <w:rFonts w:ascii="Arial" w:hAnsi="Arial" w:cs="Arial"/>
          <w:i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081B33"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Булдозер</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11C1C" w:rsidRPr="006220D8" w:rsidRDefault="00911C1C" w:rsidP="00416942">
      <w:pPr>
        <w:pStyle w:val="ListParagraph"/>
        <w:numPr>
          <w:ilvl w:val="0"/>
          <w:numId w:val="6"/>
        </w:numPr>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911C1C" w:rsidRPr="006220D8"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Ваљак</w:t>
      </w:r>
      <w:r w:rsidR="00383240">
        <w:rPr>
          <w:rFonts w:ascii="Arial" w:hAnsi="Arial" w:cs="Arial"/>
          <w:iCs/>
        </w:rPr>
        <w:t xml:space="preserve"> мин.</w:t>
      </w:r>
      <w:r w:rsidR="003A3ECD">
        <w:rPr>
          <w:rFonts w:ascii="Arial" w:hAnsi="Arial" w:cs="Arial"/>
          <w:iCs/>
        </w:rPr>
        <w:t>масе</w:t>
      </w:r>
      <w:r w:rsidR="00383240">
        <w:rPr>
          <w:rFonts w:ascii="Arial" w:hAnsi="Arial" w:cs="Arial"/>
          <w:iCs/>
        </w:rPr>
        <w:t xml:space="preserve"> 2,6t</w:t>
      </w:r>
      <w:r>
        <w:rPr>
          <w:rFonts w:ascii="Arial" w:hAnsi="Arial" w:cs="Arial"/>
          <w:iCs/>
          <w:lang w:val="sr-Cyrl-CS"/>
        </w:rPr>
        <w:t xml:space="preserve"> </w:t>
      </w:r>
      <w:r w:rsidR="00911C1C" w:rsidRPr="00455B60">
        <w:rPr>
          <w:rFonts w:ascii="Arial" w:hAnsi="Arial" w:cs="Arial"/>
          <w:iCs/>
          <w:lang w:val="sr-Cyrl-CS"/>
        </w:rPr>
        <w:t xml:space="preserve">– </w:t>
      </w:r>
      <w:r w:rsidR="00911C1C">
        <w:rPr>
          <w:rFonts w:ascii="Arial" w:hAnsi="Arial" w:cs="Arial"/>
          <w:iCs/>
          <w:lang w:val="sr-Cyrl-CS"/>
        </w:rPr>
        <w:t>1</w:t>
      </w:r>
      <w:r w:rsidR="00911C1C" w:rsidRPr="00455B60">
        <w:rPr>
          <w:rFonts w:ascii="Arial" w:hAnsi="Arial" w:cs="Arial"/>
          <w:iCs/>
          <w:lang w:val="sr-Cyrl-CS"/>
        </w:rPr>
        <w:t xml:space="preserve"> ком</w:t>
      </w:r>
      <w:r w:rsidR="00911C1C">
        <w:rPr>
          <w:rFonts w:ascii="Arial" w:hAnsi="Arial" w:cs="Arial"/>
          <w:iCs/>
          <w:lang w:val="sr-Cyrl-CS"/>
        </w:rPr>
        <w:t xml:space="preserve"> </w:t>
      </w: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16942" w:rsidRDefault="00911C1C" w:rsidP="00911C1C">
      <w:pPr>
        <w:jc w:val="both"/>
        <w:rPr>
          <w:rFonts w:ascii="Arial" w:hAnsi="Arial" w:cs="Arial"/>
          <w:b/>
          <w:i/>
          <w:iCs/>
        </w:rPr>
      </w:pPr>
      <w:r w:rsidRPr="00A64E1F">
        <w:rPr>
          <w:rFonts w:ascii="Arial" w:hAnsi="Arial" w:cs="Arial"/>
          <w:lang w:val="ru-RU"/>
        </w:rPr>
        <w:t xml:space="preserve">- 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911C1C" w:rsidRPr="00A64E1F" w:rsidRDefault="00911C1C" w:rsidP="00911C1C">
      <w:pPr>
        <w:jc w:val="both"/>
        <w:rPr>
          <w:rFonts w:ascii="Arial" w:hAnsi="Arial" w:cs="Arial"/>
          <w:lang w:val="sr-Cyrl-CS"/>
        </w:rPr>
      </w:pPr>
      <w:r w:rsidRPr="008566BF">
        <w:rPr>
          <w:rFonts w:ascii="Arial" w:hAnsi="Arial" w:cs="Arial"/>
          <w:iCs/>
          <w:lang w:val="ru-RU"/>
        </w:rPr>
        <w:t xml:space="preserve">– </w:t>
      </w:r>
      <w:r w:rsidRPr="008566BF">
        <w:rPr>
          <w:rFonts w:ascii="Arial" w:eastAsia="Times New Roman" w:hAnsi="Arial" w:cs="Arial"/>
          <w:color w:val="auto"/>
          <w:kern w:val="0"/>
          <w:lang w:val="ru-RU" w:eastAsia="en-US"/>
        </w:rPr>
        <w:t>за средства набављена до 31.12.201</w:t>
      </w:r>
      <w:r>
        <w:rPr>
          <w:rFonts w:ascii="Arial" w:eastAsia="Times New Roman" w:hAnsi="Arial" w:cs="Arial"/>
          <w:color w:val="auto"/>
          <w:kern w:val="0"/>
          <w:lang w:val="ru-RU" w:eastAsia="en-US"/>
        </w:rPr>
        <w:t>6</w:t>
      </w:r>
      <w:r w:rsidRPr="008566BF">
        <w:rPr>
          <w:rFonts w:ascii="Arial" w:eastAsia="Times New Roman" w:hAnsi="Arial" w:cs="Arial"/>
          <w:color w:val="auto"/>
          <w:kern w:val="0"/>
          <w:lang w:val="ru-RU" w:eastAsia="en-US"/>
        </w:rPr>
        <w:t xml:space="preserve">. године - пописна листа </w:t>
      </w:r>
      <w:r w:rsidRPr="008566BF">
        <w:rPr>
          <w:rFonts w:ascii="Arial" w:eastAsia="Times New Roman" w:hAnsi="Arial" w:cs="Arial"/>
          <w:b/>
          <w:bCs/>
          <w:color w:val="auto"/>
          <w:kern w:val="0"/>
          <w:lang w:val="ru-RU" w:eastAsia="en-US"/>
        </w:rPr>
        <w:t>или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аналитичке картице основних средстава, на којима ће маркером бити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означена тражена техничка опрема;</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w:t>
      </w:r>
      <w:r>
        <w:rPr>
          <w:rFonts w:ascii="Arial" w:eastAsia="Times New Roman" w:hAnsi="Arial" w:cs="Arial"/>
          <w:color w:val="auto"/>
          <w:kern w:val="0"/>
          <w:lang w:val="ru-RU" w:eastAsia="en-US"/>
        </w:rPr>
        <w:t xml:space="preserve"> </w:t>
      </w:r>
      <w:r w:rsidRPr="008566BF">
        <w:rPr>
          <w:rFonts w:ascii="Arial" w:eastAsia="Times New Roman" w:hAnsi="Arial" w:cs="Arial"/>
          <w:color w:val="auto"/>
          <w:kern w:val="0"/>
          <w:lang w:val="ru-RU" w:eastAsia="en-US"/>
        </w:rPr>
        <w:t>за средства набављена од 1.1.201</w:t>
      </w:r>
      <w:r>
        <w:rPr>
          <w:rFonts w:ascii="Arial" w:eastAsia="Times New Roman" w:hAnsi="Arial" w:cs="Arial"/>
          <w:color w:val="auto"/>
          <w:kern w:val="0"/>
          <w:lang w:val="ru-RU" w:eastAsia="en-US"/>
        </w:rPr>
        <w:t>7</w:t>
      </w:r>
      <w:r w:rsidRPr="008566BF">
        <w:rPr>
          <w:rFonts w:ascii="Arial" w:eastAsia="Times New Roman" w:hAnsi="Arial" w:cs="Arial"/>
          <w:color w:val="auto"/>
          <w:kern w:val="0"/>
          <w:lang w:val="ru-RU" w:eastAsia="en-US"/>
        </w:rPr>
        <w:t>. године рачун и отпремниц</w:t>
      </w:r>
      <w:r w:rsidRPr="00366990">
        <w:rPr>
          <w:rFonts w:ascii="Arial" w:eastAsia="Times New Roman" w:hAnsi="Arial" w:cs="Arial"/>
          <w:color w:val="auto"/>
          <w:kern w:val="0"/>
          <w:lang w:eastAsia="en-US"/>
        </w:rPr>
        <w:t>a</w:t>
      </w:r>
      <w:r w:rsidRPr="008566BF">
        <w:rPr>
          <w:rFonts w:ascii="Arial" w:eastAsia="Times New Roman" w:hAnsi="Arial" w:cs="Arial"/>
          <w:color w:val="auto"/>
          <w:kern w:val="0"/>
          <w:lang w:val="ru-RU" w:eastAsia="en-US"/>
        </w:rPr>
        <w:t>;</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техничка опремљеност понуђача може се доказати и уговором о</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закупу са пописном листом закуподавца на којој ће маркером бити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означена закупљена техничка опрема или уговором о лизингу</w:t>
      </w:r>
      <w:r w:rsidRPr="008566BF">
        <w:rPr>
          <w:rFonts w:ascii="Arial" w:eastAsia="Times New Roman" w:hAnsi="Arial" w:cs="Arial"/>
          <w:b/>
          <w:bCs/>
          <w:color w:val="auto"/>
          <w:kern w:val="0"/>
          <w:lang w:val="ru-RU" w:eastAsia="en-US"/>
        </w:rPr>
        <w:t>.</w:t>
      </w:r>
    </w:p>
    <w:p w:rsidR="00911C1C"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За радне машине </w:t>
      </w:r>
      <w:r>
        <w:rPr>
          <w:rFonts w:ascii="Arial" w:eastAsia="Times New Roman" w:hAnsi="Arial" w:cs="Arial"/>
          <w:color w:val="auto"/>
          <w:kern w:val="0"/>
          <w:lang w:val="ru-RU" w:eastAsia="en-US"/>
        </w:rPr>
        <w:t xml:space="preserve">за које се издаје саобраћајна дозвола, </w:t>
      </w:r>
      <w:r w:rsidRPr="008566BF">
        <w:rPr>
          <w:rFonts w:ascii="Arial" w:eastAsia="Times New Roman" w:hAnsi="Arial" w:cs="Arial"/>
          <w:color w:val="auto"/>
          <w:kern w:val="0"/>
          <w:lang w:val="ru-RU" w:eastAsia="en-US"/>
        </w:rPr>
        <w:t>доставити фотокопију саобраћајне дозволе и очитану</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саобраћајну дозволу, важећу на дан отварања понуда. На фотокопији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w:t>
      </w:r>
      <w:proofErr w:type="gramEnd"/>
      <w:r>
        <w:rPr>
          <w:rFonts w:ascii="Arial" w:hAnsi="Arial" w:cs="Arial"/>
          <w:b/>
          <w:bCs/>
          <w:i/>
          <w:iCs/>
          <w:sz w:val="28"/>
          <w:szCs w:val="28"/>
          <w:lang w:val="ru-RU"/>
        </w:rPr>
        <w:t xml:space="preserve">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гарантни рок и исти рок испоруке.</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00911C1C">
        <w:rPr>
          <w:rFonts w:ascii="Arial" w:eastAsia="TimesNewRomanPS-BoldMT" w:hAnsi="Arial" w:cs="Arial"/>
          <w:b/>
          <w:bCs/>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3A3ECD">
        <w:rPr>
          <w:rFonts w:ascii="Arial" w:hAnsi="Arial" w:cs="Arial"/>
          <w:b/>
          <w:lang w:val="sr-Cyrl-CS"/>
        </w:rPr>
        <w:t>3/2017</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3A3ECD">
        <w:rPr>
          <w:rFonts w:ascii="Arial" w:hAnsi="Arial" w:cs="Arial"/>
          <w:b/>
          <w:lang w:val="ru-RU"/>
        </w:rPr>
        <w:t>1.3.3/17</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613F95">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613F9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613F95">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Pr>
          <w:rFonts w:ascii="Arial" w:eastAsia="TimesNewRomanPSMT" w:hAnsi="Arial" w:cs="Arial"/>
          <w:b/>
          <w:bCs/>
          <w:lang w:val="ru-RU"/>
        </w:rPr>
        <w:t>:</w:t>
      </w:r>
      <w:r w:rsidRPr="008566BF">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00911C1C">
        <w:rPr>
          <w:rFonts w:ascii="Arial" w:eastAsia="TimesNewRomanPS-BoldMT" w:hAnsi="Arial" w:cs="Arial"/>
          <w:b/>
          <w:bCs/>
          <w:lang w:val="sr-Cyrl-CS"/>
        </w:rPr>
        <w:t>,</w:t>
      </w:r>
      <w:r w:rsidR="00911C1C" w:rsidRPr="00911C1C">
        <w:rPr>
          <w:rFonts w:ascii="Arial" w:hAnsi="Arial" w:cs="Arial"/>
          <w:b/>
        </w:rPr>
        <w:t xml:space="preserve"> </w:t>
      </w:r>
      <w:r w:rsidR="00911C1C">
        <w:rPr>
          <w:rFonts w:ascii="Arial" w:hAnsi="Arial" w:cs="Arial"/>
          <w:b/>
        </w:rPr>
        <w:t xml:space="preserve">интерни број </w:t>
      </w:r>
      <w:r w:rsidR="00201740">
        <w:rPr>
          <w:rFonts w:ascii="Arial" w:hAnsi="Arial" w:cs="Arial"/>
          <w:b/>
        </w:rPr>
        <w:t xml:space="preserve">ЈНВВ </w:t>
      </w:r>
      <w:r w:rsidR="003A3ECD">
        <w:rPr>
          <w:rFonts w:ascii="Arial" w:hAnsi="Arial" w:cs="Arial"/>
          <w:b/>
          <w:lang w:val="sr-Cyrl-CS"/>
        </w:rPr>
        <w:t>3/2017</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3A3ECD">
        <w:rPr>
          <w:rFonts w:ascii="Arial" w:hAnsi="Arial" w:cs="Arial"/>
          <w:b/>
          <w:lang w:val="ru-RU"/>
        </w:rPr>
        <w:t>1.3.3/17</w:t>
      </w:r>
      <w:r w:rsidR="00911C1C">
        <w:rPr>
          <w:rFonts w:ascii="Arial" w:hAnsi="Arial" w:cs="Arial"/>
          <w:lang w:val="ru-RU"/>
        </w:rPr>
        <w:t xml:space="preserve"> </w:t>
      </w:r>
      <w:r w:rsidR="00911C1C" w:rsidRPr="008566BF">
        <w:rPr>
          <w:rFonts w:ascii="Arial" w:hAnsi="Arial" w:cs="Arial"/>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973B7E"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p>
          <w:p w:rsidR="00973B7E" w:rsidRPr="00973B7E" w:rsidRDefault="00973B7E" w:rsidP="00613F9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rPr>
            </w:pP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416942" w:rsidRDefault="00416942" w:rsidP="00911C1C">
      <w:pPr>
        <w:pStyle w:val="ListParagraph"/>
        <w:tabs>
          <w:tab w:val="left" w:pos="680"/>
        </w:tabs>
        <w:ind w:left="0"/>
        <w:jc w:val="both"/>
        <w:rPr>
          <w:rFonts w:ascii="Arial" w:eastAsia="TimesNewRomanPSMT" w:hAnsi="Arial" w:cs="Arial"/>
          <w:bCs/>
          <w:lang w:val="ru-RU"/>
        </w:rPr>
      </w:pPr>
    </w:p>
    <w:p w:rsidR="00911C1C"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3A3ECD">
        <w:rPr>
          <w:rFonts w:ascii="Arial" w:eastAsia="TimesNewRomanPSMT" w:hAnsi="Arial" w:cs="Arial"/>
          <w:bCs/>
          <w:lang w:val="ru-RU"/>
        </w:rPr>
        <w:t>3/2017</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3A3ECD">
        <w:rPr>
          <w:rFonts w:ascii="Arial" w:hAnsi="Arial" w:cs="Arial"/>
          <w:lang w:val="ru-RU"/>
        </w:rPr>
        <w:t>1.3.3/17</w:t>
      </w:r>
      <w:r>
        <w:rPr>
          <w:rFonts w:ascii="Arial" w:eastAsia="TimesNewRomanPSMT" w:hAnsi="Arial" w:cs="Arial"/>
          <w:bCs/>
          <w:lang w:val="ru-RU"/>
        </w:rPr>
        <w:t xml:space="preserve"> -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Pr>
          <w:rFonts w:ascii="Arial" w:eastAsia="TimesNewRomanPS-BoldMT" w:hAnsi="Arial" w:cs="Arial"/>
          <w:b/>
          <w:bCs/>
          <w:lang w:val="sr-Cyrl-CS"/>
        </w:rPr>
        <w:t>.</w:t>
      </w:r>
    </w:p>
    <w:p w:rsidR="00911C1C" w:rsidRDefault="00911C1C" w:rsidP="00911C1C">
      <w:pPr>
        <w:jc w:val="both"/>
        <w:rPr>
          <w:rFonts w:ascii="Arial" w:hAnsi="Arial" w:cs="Arial"/>
          <w:b/>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911C1C">
        <w:trPr>
          <w:trHeight w:val="760"/>
        </w:trPr>
        <w:tc>
          <w:tcPr>
            <w:tcW w:w="2088" w:type="dxa"/>
            <w:shd w:val="clear" w:color="auto" w:fill="auto"/>
          </w:tcPr>
          <w:p w:rsidR="00B553C3" w:rsidRDefault="00B553C3" w:rsidP="00F9375C">
            <w:pPr>
              <w:snapToGrid w:val="0"/>
              <w:rPr>
                <w:rFonts w:ascii="Arial" w:hAnsi="Arial" w:cs="Arial"/>
              </w:rPr>
            </w:pPr>
          </w:p>
          <w:p w:rsidR="00911C1C" w:rsidRPr="00110778" w:rsidRDefault="00911C1C" w:rsidP="00F9375C">
            <w:pPr>
              <w:snapToGrid w:val="0"/>
              <w:rPr>
                <w:rFonts w:ascii="Arial" w:hAnsi="Arial" w:cs="Arial"/>
                <w:lang w:val="sr-Cyrl-CS"/>
              </w:rPr>
            </w:pPr>
            <w:r w:rsidRPr="00110778">
              <w:rPr>
                <w:rFonts w:ascii="Arial" w:hAnsi="Arial" w:cs="Arial"/>
                <w:lang w:val="sr-Cyrl-CS"/>
              </w:rPr>
              <w:t xml:space="preserve">рад </w:t>
            </w:r>
            <w:r w:rsidR="00201740">
              <w:rPr>
                <w:rFonts w:ascii="Arial" w:hAnsi="Arial" w:cs="Arial"/>
                <w:lang w:val="sr-Cyrl-CS"/>
              </w:rPr>
              <w:t>булдозера</w:t>
            </w:r>
          </w:p>
        </w:tc>
        <w:tc>
          <w:tcPr>
            <w:tcW w:w="1350" w:type="dxa"/>
            <w:shd w:val="clear" w:color="auto" w:fill="auto"/>
          </w:tcPr>
          <w:p w:rsidR="00B553C3" w:rsidRPr="00756595" w:rsidRDefault="00B553C3" w:rsidP="00F9375C">
            <w:pPr>
              <w:jc w:val="center"/>
              <w:rPr>
                <w:rFonts w:ascii="Arial" w:hAnsi="Arial" w:cs="Arial"/>
                <w:lang w:val="sr-Latn-CS"/>
              </w:rPr>
            </w:pPr>
          </w:p>
          <w:p w:rsidR="00911C1C" w:rsidRPr="00756595" w:rsidRDefault="00756595" w:rsidP="00F9375C">
            <w:pPr>
              <w:jc w:val="center"/>
              <w:rPr>
                <w:rFonts w:ascii="Arial" w:hAnsi="Arial" w:cs="Arial"/>
                <w:lang w:val="sr-Latn-CS"/>
              </w:rPr>
            </w:pPr>
            <w:r w:rsidRPr="00756595">
              <w:rPr>
                <w:rFonts w:ascii="Arial" w:hAnsi="Arial" w:cs="Arial"/>
                <w:lang/>
              </w:rPr>
              <w:t>7</w:t>
            </w:r>
            <w:r w:rsidR="00B553C3" w:rsidRPr="00756595">
              <w:rPr>
                <w:rFonts w:ascii="Arial" w:hAnsi="Arial" w:cs="Arial"/>
                <w:lang w:val="sr-Latn-CS"/>
              </w:rPr>
              <w:t>0</w:t>
            </w: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11C1C" w:rsidTr="00911C1C">
        <w:trPr>
          <w:trHeight w:val="716"/>
        </w:trPr>
        <w:tc>
          <w:tcPr>
            <w:tcW w:w="2088" w:type="dxa"/>
            <w:shd w:val="clear" w:color="auto" w:fill="auto"/>
          </w:tcPr>
          <w:p w:rsidR="00911C1C" w:rsidRPr="00AA13BE" w:rsidRDefault="00911C1C" w:rsidP="00F9375C">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756595" w:rsidP="00F9375C">
            <w:pPr>
              <w:jc w:val="center"/>
              <w:rPr>
                <w:rFonts w:ascii="Arial" w:hAnsi="Arial" w:cs="Arial"/>
              </w:rPr>
            </w:pPr>
            <w:r w:rsidRPr="00756595">
              <w:rPr>
                <w:rFonts w:ascii="Arial" w:hAnsi="Arial" w:cs="Arial"/>
                <w:lang/>
              </w:rPr>
              <w:t>36</w:t>
            </w:r>
            <w:r w:rsidR="00B553C3" w:rsidRPr="00756595">
              <w:rPr>
                <w:rFonts w:ascii="Arial" w:hAnsi="Arial" w:cs="Arial"/>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716"/>
        </w:trPr>
        <w:tc>
          <w:tcPr>
            <w:tcW w:w="2088" w:type="dxa"/>
            <w:shd w:val="clear" w:color="auto" w:fill="auto"/>
          </w:tcPr>
          <w:p w:rsidR="00911C1C" w:rsidRPr="00B553C3" w:rsidRDefault="00201740" w:rsidP="00201740">
            <w:pPr>
              <w:snapToGrid w:val="0"/>
              <w:rPr>
                <w:rFonts w:ascii="Arial" w:hAnsi="Arial" w:cs="Arial"/>
              </w:rPr>
            </w:pPr>
            <w:r>
              <w:rPr>
                <w:rFonts w:ascii="Arial" w:hAnsi="Arial" w:cs="Arial"/>
                <w:lang w:val="sr-Cyrl-CS"/>
              </w:rPr>
              <w:t>р</w:t>
            </w:r>
            <w:r w:rsidR="00911C1C">
              <w:rPr>
                <w:rFonts w:ascii="Arial" w:hAnsi="Arial" w:cs="Arial"/>
                <w:lang w:val="sr-Cyrl-CS"/>
              </w:rPr>
              <w:t xml:space="preserve">ад </w:t>
            </w:r>
            <w:r>
              <w:rPr>
                <w:rFonts w:ascii="Arial" w:hAnsi="Arial" w:cs="Arial"/>
                <w:lang w:val="sr-Cyrl-CS"/>
              </w:rPr>
              <w:t>ваљка</w:t>
            </w:r>
            <w:r w:rsidR="00B553C3">
              <w:rPr>
                <w:rFonts w:ascii="Arial" w:hAnsi="Arial" w:cs="Arial"/>
              </w:rPr>
              <w:t xml:space="preserve"> </w:t>
            </w:r>
            <w:r w:rsidR="00B553C3">
              <w:rPr>
                <w:rFonts w:ascii="Arial" w:hAnsi="Arial" w:cs="Arial"/>
                <w:lang w:val="sr-Cyrl-CS"/>
              </w:rPr>
              <w:t>мин.</w:t>
            </w:r>
            <w:r w:rsidR="003A3ECD">
              <w:rPr>
                <w:rFonts w:ascii="Arial" w:hAnsi="Arial" w:cs="Arial"/>
                <w:lang w:val="sr-Cyrl-CS"/>
              </w:rPr>
              <w:t>масе</w:t>
            </w:r>
            <w:r w:rsidR="00B553C3">
              <w:rPr>
                <w:rFonts w:ascii="Arial" w:hAnsi="Arial" w:cs="Arial"/>
                <w:lang w:val="sr-Cyrl-CS"/>
              </w:rPr>
              <w:t xml:space="preserve"> 2,6</w:t>
            </w:r>
            <w:r w:rsidR="00B553C3">
              <w:rPr>
                <w:rFonts w:ascii="Arial" w:hAnsi="Arial" w:cs="Arial"/>
              </w:rPr>
              <w:t>t</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756595" w:rsidP="00F9375C">
            <w:pPr>
              <w:jc w:val="center"/>
              <w:rPr>
                <w:rFonts w:ascii="Arial" w:hAnsi="Arial" w:cs="Arial"/>
              </w:rPr>
            </w:pPr>
            <w:r w:rsidRPr="00756595">
              <w:rPr>
                <w:rFonts w:ascii="Arial" w:hAnsi="Arial" w:cs="Arial"/>
                <w:lang/>
              </w:rPr>
              <w:t>7</w:t>
            </w:r>
            <w:r w:rsidR="00B553C3" w:rsidRPr="00756595">
              <w:rPr>
                <w:rFonts w:ascii="Arial" w:hAnsi="Arial" w:cs="Arial"/>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280"/>
        </w:trPr>
        <w:tc>
          <w:tcPr>
            <w:tcW w:w="6504" w:type="dxa"/>
            <w:gridSpan w:val="4"/>
            <w:shd w:val="clear" w:color="auto" w:fill="auto"/>
          </w:tcPr>
          <w:p w:rsidR="00911C1C" w:rsidRPr="00756595" w:rsidRDefault="00911C1C" w:rsidP="00F9375C">
            <w:pPr>
              <w:pStyle w:val="TableContents"/>
              <w:snapToGrid w:val="0"/>
              <w:rPr>
                <w:rFonts w:ascii="Arial" w:hAnsi="Arial" w:cs="Arial"/>
                <w:b/>
                <w:i/>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5.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911C1C">
      <w:pPr>
        <w:pStyle w:val="ListParagraph"/>
        <w:tabs>
          <w:tab w:val="left" w:pos="90"/>
        </w:tabs>
        <w:ind w:left="90"/>
        <w:jc w:val="both"/>
        <w:rPr>
          <w:rFonts w:ascii="Arial" w:hAnsi="Arial" w:cs="Arial"/>
        </w:rPr>
      </w:pPr>
    </w:p>
    <w:p w:rsidR="00911C1C" w:rsidRPr="00911C1C" w:rsidRDefault="00911C1C" w:rsidP="00911C1C">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Tr="00613F95">
        <w:tc>
          <w:tcPr>
            <w:tcW w:w="3080"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8"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4"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73B7E" w:rsidTr="00613F95">
        <w:tc>
          <w:tcPr>
            <w:tcW w:w="3080"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EE0F6D"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Pr>
          <w:rFonts w:ascii="Arial" w:eastAsia="TimesNewRomanPSMT" w:hAnsi="Arial" w:cs="Arial"/>
          <w:bCs/>
          <w:lang w:val="sr-Cyrl-CS"/>
        </w:rPr>
        <w:t xml:space="preserve">, </w:t>
      </w:r>
      <w:r w:rsidR="003A3ECD">
        <w:rPr>
          <w:rFonts w:ascii="Arial" w:eastAsia="TimesNewRomanPSMT" w:hAnsi="Arial" w:cs="Arial"/>
          <w:bCs/>
          <w:lang w:val="sr-Cyrl-CS"/>
        </w:rPr>
        <w:t xml:space="preserve">поновљени поступак,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3A3ECD">
        <w:rPr>
          <w:rFonts w:ascii="Arial" w:hAnsi="Arial" w:cs="Arial"/>
          <w:lang w:val="sr-Cyrl-CS"/>
        </w:rPr>
        <w:t>3/2017</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3A3ECD">
        <w:rPr>
          <w:rFonts w:ascii="Arial" w:hAnsi="Arial" w:cs="Arial"/>
          <w:lang w:val="ru-RU"/>
        </w:rPr>
        <w:t>1.3.3/17</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Tr="00613F95">
        <w:tc>
          <w:tcPr>
            <w:tcW w:w="3080"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5"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7"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81E0D" w:rsidTr="00613F95">
        <w:tc>
          <w:tcPr>
            <w:tcW w:w="3080"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EE0F6D"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Pr>
          <w:rFonts w:ascii="Arial" w:eastAsia="TimesNewRomanPSMT" w:hAnsi="Arial" w:cs="Arial"/>
          <w:bCs/>
          <w:lang w:val="sr-Cyrl-CS"/>
        </w:rPr>
        <w:t xml:space="preserve">, </w:t>
      </w:r>
      <w:r w:rsidR="003A3ECD">
        <w:rPr>
          <w:rFonts w:ascii="Arial" w:eastAsia="TimesNewRomanPSMT" w:hAnsi="Arial" w:cs="Arial"/>
          <w:bCs/>
          <w:lang w:val="sr-Cyrl-CS"/>
        </w:rPr>
        <w:t xml:space="preserve">поновљени поступак,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3A3ECD">
        <w:rPr>
          <w:rFonts w:ascii="Arial" w:hAnsi="Arial" w:cs="Arial"/>
          <w:lang w:val="sr-Cyrl-CS"/>
        </w:rPr>
        <w:t>3/2017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3A3ECD">
        <w:rPr>
          <w:rFonts w:ascii="Arial" w:hAnsi="Arial" w:cs="Arial"/>
          <w:lang w:val="ru-RU"/>
        </w:rPr>
        <w:t>1.3.3/17</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16942" w:rsidRDefault="00416942" w:rsidP="00416942">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4253" w:rsidRPr="00A44253" w:rsidRDefault="00A44253"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81E0D" w:rsidRPr="00A64E1F" w:rsidRDefault="00981E0D" w:rsidP="00981E0D">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jc w:val="center"/>
        <w:rPr>
          <w:rFonts w:ascii="Arial" w:hAnsi="Arial" w:cs="Arial"/>
          <w:b/>
          <w:lang w:val="sr-Cyrl-CS"/>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981E0D" w:rsidRPr="00ED5E11" w:rsidRDefault="00981E0D" w:rsidP="00981E0D">
      <w:pPr>
        <w:rPr>
          <w:rFonts w:ascii="Arial" w:hAnsi="Arial" w:cs="Arial"/>
          <w:b/>
          <w:bCs/>
          <w:lang w:val="sr-Cyrl-CS"/>
        </w:rPr>
      </w:pPr>
    </w:p>
    <w:p w:rsidR="00981E0D" w:rsidRPr="00AF333F" w:rsidRDefault="00981E0D" w:rsidP="00981E0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981E0D" w:rsidRPr="00A64E1F" w:rsidRDefault="00981E0D" w:rsidP="00981E0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81E0D" w:rsidRDefault="00981E0D" w:rsidP="00981E0D">
      <w:pPr>
        <w:tabs>
          <w:tab w:val="left" w:pos="8060"/>
        </w:tabs>
        <w:jc w:val="both"/>
        <w:rPr>
          <w:rFonts w:ascii="Arial" w:hAnsi="Arial" w:cs="Arial"/>
          <w:lang w:val="sr-Cyrl-CS"/>
        </w:rPr>
      </w:pPr>
    </w:p>
    <w:p w:rsidR="00981E0D" w:rsidRPr="006D5A4C" w:rsidRDefault="00981E0D" w:rsidP="00981E0D">
      <w:pPr>
        <w:tabs>
          <w:tab w:val="left" w:pos="8060"/>
        </w:tabs>
        <w:jc w:val="both"/>
        <w:rPr>
          <w:rFonts w:ascii="Arial" w:hAnsi="Arial" w:cs="Arial"/>
          <w:lang w:val="sr-Cyrl-CS"/>
        </w:rPr>
      </w:pPr>
    </w:p>
    <w:p w:rsidR="00A44253" w:rsidRPr="00A44253" w:rsidRDefault="00201740" w:rsidP="00981E0D">
      <w:pPr>
        <w:pStyle w:val="ListParagraph"/>
        <w:numPr>
          <w:ilvl w:val="0"/>
          <w:numId w:val="22"/>
        </w:numPr>
        <w:jc w:val="both"/>
        <w:rPr>
          <w:rFonts w:ascii="Arial" w:hAnsi="Arial" w:cs="Arial"/>
          <w:iCs/>
        </w:rPr>
      </w:pPr>
      <w:r>
        <w:rPr>
          <w:rFonts w:ascii="Arial" w:hAnsi="Arial" w:cs="Arial"/>
          <w:iCs/>
          <w:lang w:val="sr-Cyrl-CS"/>
        </w:rPr>
        <w:t>Булдозер</w:t>
      </w:r>
      <w:r w:rsidR="00981E0D" w:rsidRPr="003D5CC7">
        <w:rPr>
          <w:rFonts w:ascii="Arial" w:hAnsi="Arial" w:cs="Arial"/>
          <w:iCs/>
          <w:lang w:val="sr-Cyrl-CS"/>
        </w:rPr>
        <w:t xml:space="preserve"> </w:t>
      </w:r>
      <w:r w:rsidR="00981E0D">
        <w:rPr>
          <w:rFonts w:ascii="Arial" w:hAnsi="Arial" w:cs="Arial"/>
          <w:iCs/>
          <w:lang w:val="sr-Cyrl-CS"/>
        </w:rPr>
        <w:t xml:space="preserve">                   </w:t>
      </w:r>
      <w:r>
        <w:rPr>
          <w:rFonts w:ascii="Arial" w:hAnsi="Arial" w:cs="Arial"/>
          <w:iCs/>
          <w:lang w:val="sr-Cyrl-CS"/>
        </w:rPr>
        <w:t xml:space="preserve">                             </w:t>
      </w:r>
      <w:r w:rsidR="00981E0D">
        <w:rPr>
          <w:rFonts w:ascii="Arial" w:hAnsi="Arial" w:cs="Arial"/>
          <w:iCs/>
          <w:lang w:val="sr-Cyrl-CS"/>
        </w:rPr>
        <w:t xml:space="preserve">                                ____ ком </w:t>
      </w:r>
    </w:p>
    <w:p w:rsidR="00981E0D" w:rsidRPr="001A2783" w:rsidRDefault="00981E0D" w:rsidP="00A44253">
      <w:pPr>
        <w:pStyle w:val="ListParagraph"/>
        <w:ind w:left="786"/>
        <w:jc w:val="both"/>
        <w:rPr>
          <w:rFonts w:ascii="Arial" w:hAnsi="Arial" w:cs="Arial"/>
          <w:iCs/>
        </w:rPr>
      </w:pPr>
      <w:r>
        <w:rPr>
          <w:rFonts w:ascii="Arial" w:hAnsi="Arial" w:cs="Arial"/>
          <w:iCs/>
          <w:lang w:val="sr-Cyrl-CS"/>
        </w:rPr>
        <w:t xml:space="preserve">             </w:t>
      </w:r>
    </w:p>
    <w:p w:rsidR="00981E0D" w:rsidRPr="00A44253" w:rsidRDefault="00981E0D" w:rsidP="00981E0D">
      <w:pPr>
        <w:pStyle w:val="ListParagraph"/>
        <w:numPr>
          <w:ilvl w:val="0"/>
          <w:numId w:val="22"/>
        </w:numPr>
        <w:jc w:val="both"/>
        <w:rPr>
          <w:rFonts w:ascii="Arial" w:hAnsi="Arial" w:cs="Arial"/>
          <w:iCs/>
        </w:rPr>
      </w:pPr>
      <w:r w:rsidRPr="003D5CC7">
        <w:rPr>
          <w:rFonts w:ascii="Arial" w:hAnsi="Arial" w:cs="Arial"/>
          <w:iCs/>
          <w:lang w:val="sr-Cyrl-CS"/>
        </w:rPr>
        <w:t xml:space="preserve">Комбинована машина </w:t>
      </w:r>
      <w:r>
        <w:rPr>
          <w:rFonts w:ascii="Arial" w:hAnsi="Arial" w:cs="Arial"/>
          <w:iCs/>
          <w:lang w:val="sr-Cyrl-CS"/>
        </w:rPr>
        <w:t xml:space="preserve">                                                           ____ ком</w:t>
      </w:r>
    </w:p>
    <w:p w:rsidR="00A44253" w:rsidRPr="00A44253" w:rsidRDefault="00A44253" w:rsidP="00A44253">
      <w:pPr>
        <w:jc w:val="both"/>
        <w:rPr>
          <w:rFonts w:ascii="Arial" w:hAnsi="Arial" w:cs="Arial"/>
          <w:iCs/>
          <w:lang w:val="sr-Cyrl-CS"/>
        </w:rPr>
      </w:pPr>
    </w:p>
    <w:p w:rsidR="00981E0D" w:rsidRPr="003D5CC7" w:rsidRDefault="00201740" w:rsidP="00981E0D">
      <w:pPr>
        <w:pStyle w:val="ListParagraph"/>
        <w:numPr>
          <w:ilvl w:val="0"/>
          <w:numId w:val="22"/>
        </w:numPr>
        <w:jc w:val="both"/>
        <w:rPr>
          <w:rFonts w:ascii="Arial" w:hAnsi="Arial" w:cs="Arial"/>
          <w:iCs/>
        </w:rPr>
      </w:pPr>
      <w:r>
        <w:rPr>
          <w:rFonts w:ascii="Arial" w:hAnsi="Arial" w:cs="Arial"/>
          <w:iCs/>
          <w:lang w:val="sr-Cyrl-CS"/>
        </w:rPr>
        <w:t xml:space="preserve">Ваљак </w:t>
      </w:r>
      <w:r w:rsidR="00B553C3">
        <w:rPr>
          <w:rFonts w:ascii="Arial" w:hAnsi="Arial" w:cs="Arial"/>
          <w:iCs/>
          <w:lang w:val="sr-Cyrl-CS"/>
        </w:rPr>
        <w:t>мин.</w:t>
      </w:r>
      <w:r w:rsidR="003A3ECD">
        <w:rPr>
          <w:rFonts w:ascii="Arial" w:hAnsi="Arial" w:cs="Arial"/>
          <w:iCs/>
          <w:lang w:val="sr-Cyrl-CS"/>
        </w:rPr>
        <w:t>масе</w:t>
      </w:r>
      <w:r w:rsidR="00B553C3">
        <w:rPr>
          <w:rFonts w:ascii="Arial" w:hAnsi="Arial" w:cs="Arial"/>
          <w:iCs/>
          <w:lang w:val="sr-Cyrl-CS"/>
        </w:rPr>
        <w:t xml:space="preserve"> 2,6</w:t>
      </w:r>
      <w:r w:rsidR="00B553C3">
        <w:rPr>
          <w:rFonts w:ascii="Arial" w:hAnsi="Arial" w:cs="Arial"/>
          <w:iCs/>
        </w:rPr>
        <w:t xml:space="preserve">t </w:t>
      </w:r>
      <w:r w:rsidR="00981E0D">
        <w:rPr>
          <w:rFonts w:ascii="Arial" w:hAnsi="Arial" w:cs="Arial"/>
          <w:iCs/>
          <w:lang w:val="sr-Cyrl-CS"/>
        </w:rPr>
        <w:t xml:space="preserve">                                               </w:t>
      </w:r>
      <w:r w:rsidR="003A3ECD">
        <w:rPr>
          <w:rFonts w:ascii="Arial" w:hAnsi="Arial" w:cs="Arial"/>
          <w:iCs/>
          <w:lang w:val="sr-Cyrl-CS"/>
        </w:rPr>
        <w:t xml:space="preserve">        </w:t>
      </w:r>
      <w:r w:rsidR="00981E0D">
        <w:rPr>
          <w:rFonts w:ascii="Arial" w:hAnsi="Arial" w:cs="Arial"/>
          <w:iCs/>
          <w:lang w:val="sr-Cyrl-CS"/>
        </w:rPr>
        <w:t xml:space="preserve">      ____ ком</w:t>
      </w:r>
    </w:p>
    <w:p w:rsidR="00981E0D" w:rsidRDefault="00B553C3" w:rsidP="00B553C3">
      <w:pPr>
        <w:tabs>
          <w:tab w:val="left" w:pos="3585"/>
        </w:tabs>
        <w:jc w:val="both"/>
        <w:rPr>
          <w:rFonts w:ascii="Arial" w:hAnsi="Arial" w:cs="Arial"/>
          <w:lang w:val="sr-Cyrl-CS"/>
        </w:rPr>
      </w:pPr>
      <w:r>
        <w:rPr>
          <w:rFonts w:ascii="Arial" w:hAnsi="Arial" w:cs="Arial"/>
          <w:lang w:val="sr-Cyrl-CS"/>
        </w:rPr>
        <w:tab/>
      </w:r>
    </w:p>
    <w:p w:rsidR="00981E0D" w:rsidRDefault="00981E0D" w:rsidP="00981E0D">
      <w:pPr>
        <w:tabs>
          <w:tab w:val="left" w:pos="8060"/>
        </w:tabs>
        <w:jc w:val="both"/>
        <w:rPr>
          <w:rFonts w:ascii="Arial" w:hAnsi="Arial" w:cs="Arial"/>
          <w:lang w:val="sr-Cyrl-CS"/>
        </w:rPr>
      </w:pP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D5E11" w:rsidRDefault="00981E0D" w:rsidP="00981E0D">
      <w:pPr>
        <w:tabs>
          <w:tab w:val="left" w:pos="8060"/>
        </w:tabs>
        <w:jc w:val="both"/>
        <w:rPr>
          <w:rFonts w:ascii="Arial" w:hAnsi="Arial" w:cs="Arial"/>
          <w:lang w:val="sr-Cyrl-CS"/>
        </w:rPr>
      </w:pPr>
    </w:p>
    <w:p w:rsidR="00981E0D" w:rsidRPr="00ED5E11" w:rsidRDefault="00981E0D" w:rsidP="00981E0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981E0D" w:rsidRPr="00ED5E11" w:rsidRDefault="00981E0D" w:rsidP="00981E0D">
      <w:pPr>
        <w:tabs>
          <w:tab w:val="left" w:pos="2490"/>
        </w:tabs>
        <w:ind w:left="360"/>
        <w:jc w:val="both"/>
        <w:rPr>
          <w:rFonts w:ascii="Arial" w:hAnsi="Arial" w:cs="Arial"/>
          <w:lang w:val="sr-Latn-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8370D" w:rsidRDefault="00981E0D" w:rsidP="00981E0D">
      <w:pPr>
        <w:tabs>
          <w:tab w:val="left" w:pos="8060"/>
        </w:tabs>
        <w:jc w:val="both"/>
        <w:rPr>
          <w:rFonts w:ascii="Arial" w:hAnsi="Arial" w:cs="Arial"/>
          <w:lang w:val="sr-Cyrl-CS"/>
        </w:rPr>
      </w:pPr>
    </w:p>
    <w:p w:rsidR="00981E0D" w:rsidRPr="00E25FAB" w:rsidRDefault="00981E0D" w:rsidP="00981E0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00110CC6">
        <w:rPr>
          <w:rFonts w:ascii="Arial" w:hAnsi="Arial" w:cs="Arial"/>
          <w:lang w:val="sr-Cyrl-CS"/>
        </w:rPr>
        <w:t>2017.</w:t>
      </w:r>
      <w:r w:rsidRPr="00E25FAB">
        <w:rPr>
          <w:rFonts w:ascii="Arial" w:hAnsi="Arial" w:cs="Arial"/>
          <w:lang w:val="sr-Cyrl-CS"/>
        </w:rPr>
        <w:t xml:space="preserve">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81E0D" w:rsidRDefault="00981E0D" w:rsidP="00981E0D">
      <w:pPr>
        <w:jc w:val="both"/>
        <w:rPr>
          <w:rFonts w:ascii="Arial" w:hAnsi="Arial" w:cs="Arial"/>
          <w:lang w:val="ru-RU"/>
        </w:rPr>
      </w:pPr>
      <w:r w:rsidRPr="00E25FAB">
        <w:rPr>
          <w:rFonts w:ascii="Arial" w:hAnsi="Arial" w:cs="Arial"/>
          <w:lang w:val="ru-RU"/>
        </w:rPr>
        <w:t xml:space="preserve">   </w:t>
      </w:r>
    </w:p>
    <w:p w:rsidR="00981E0D" w:rsidRDefault="00981E0D" w:rsidP="00981E0D">
      <w:pPr>
        <w:jc w:val="both"/>
        <w:rPr>
          <w:rFonts w:ascii="Arial" w:hAnsi="Arial" w:cs="Arial"/>
          <w:lang w:val="ru-RU"/>
        </w:rPr>
      </w:pPr>
    </w:p>
    <w:p w:rsidR="00A44253" w:rsidRDefault="00A44253" w:rsidP="00981E0D">
      <w:pPr>
        <w:jc w:val="both"/>
        <w:rPr>
          <w:rFonts w:ascii="Arial" w:hAnsi="Arial" w:cs="Arial"/>
          <w:lang w:val="ru-RU"/>
        </w:rPr>
      </w:pPr>
    </w:p>
    <w:p w:rsidR="00981E0D" w:rsidRPr="00E25FAB" w:rsidRDefault="00981E0D" w:rsidP="00981E0D">
      <w:pPr>
        <w:jc w:val="both"/>
        <w:rPr>
          <w:rFonts w:ascii="Arial" w:hAnsi="Arial" w:cs="Arial"/>
          <w:lang w:val="ru-RU"/>
        </w:rPr>
      </w:pPr>
    </w:p>
    <w:p w:rsidR="00981E0D" w:rsidRPr="00AF333F" w:rsidRDefault="00981E0D" w:rsidP="00981E0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81E0D" w:rsidRPr="00E25FAB" w:rsidRDefault="00981E0D" w:rsidP="00981E0D">
      <w:pPr>
        <w:jc w:val="both"/>
        <w:rPr>
          <w:rFonts w:ascii="Arial" w:hAnsi="Arial" w:cs="Arial"/>
          <w:lang w:val="sr-Cyrl-CS"/>
        </w:rPr>
      </w:pPr>
    </w:p>
    <w:p w:rsidR="00981E0D" w:rsidRPr="00E25FAB" w:rsidRDefault="00981E0D" w:rsidP="00981E0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P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F37B5A" w:rsidRDefault="00F37B5A" w:rsidP="00122C79">
      <w:pPr>
        <w:pStyle w:val="ListParagraph"/>
        <w:tabs>
          <w:tab w:val="left" w:pos="680"/>
        </w:tabs>
        <w:ind w:left="0"/>
        <w:jc w:val="both"/>
        <w:rPr>
          <w:rFonts w:ascii="Arial" w:eastAsia="TimesNewRomanPSMT" w:hAnsi="Arial" w:cs="Arial"/>
          <w:bCs/>
          <w:lang w:val="sr-Latn-CS"/>
        </w:rPr>
      </w:pPr>
    </w:p>
    <w:p w:rsidR="00B553C3" w:rsidRPr="00096C1A"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Pr="005C1117">
        <w:rPr>
          <w:rFonts w:ascii="Arial" w:hAnsi="Arial" w:cs="Arial"/>
          <w:b/>
          <w:bCs/>
          <w:iCs/>
          <w:lang w:val="sr-Cyrl-CS"/>
        </w:rPr>
        <w:t>ЈН</w:t>
      </w:r>
      <w:r w:rsidR="00201740">
        <w:rPr>
          <w:rFonts w:ascii="Arial" w:hAnsi="Arial" w:cs="Arial"/>
          <w:b/>
          <w:bCs/>
          <w:iCs/>
          <w:lang w:val="sr-Cyrl-CS"/>
        </w:rPr>
        <w:t>ВВ</w:t>
      </w:r>
      <w:r w:rsidRPr="005C1117">
        <w:rPr>
          <w:rFonts w:ascii="Arial" w:hAnsi="Arial" w:cs="Arial"/>
          <w:b/>
          <w:bCs/>
          <w:iCs/>
          <w:lang w:val="sr-Cyrl-CS"/>
        </w:rPr>
        <w:t xml:space="preserve"> бр. </w:t>
      </w:r>
      <w:r w:rsidR="003A3ECD">
        <w:rPr>
          <w:rFonts w:ascii="Arial" w:hAnsi="Arial" w:cs="Arial"/>
          <w:b/>
          <w:bCs/>
          <w:iCs/>
          <w:lang w:val="sr-Cyrl-CS"/>
        </w:rPr>
        <w:t>3/2017</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2017.</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041349" w:rsidRPr="00493935" w:rsidRDefault="00041349" w:rsidP="00041349">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201740">
        <w:rPr>
          <w:rFonts w:ascii="Arial" w:hAnsi="Arial" w:cs="Arial"/>
          <w:iCs/>
          <w:lang w:val="ru-RU"/>
        </w:rPr>
        <w:t>ца</w:t>
      </w:r>
      <w:r w:rsidRPr="00493935">
        <w:rPr>
          <w:rFonts w:ascii="Arial" w:hAnsi="Arial" w:cs="Arial"/>
          <w:iCs/>
          <w:lang w:val="ru-RU"/>
        </w:rPr>
        <w:t xml:space="preserve">  </w:t>
      </w:r>
      <w:r>
        <w:rPr>
          <w:rFonts w:ascii="Arial" w:hAnsi="Arial" w:cs="Arial"/>
          <w:iCs/>
          <w:lang w:val="sr-Cyrl-CS"/>
        </w:rPr>
        <w:t>Весна Гајић</w:t>
      </w:r>
      <w:r w:rsidRPr="00493935">
        <w:rPr>
          <w:rFonts w:ascii="Arial" w:hAnsi="Arial" w:cs="Arial"/>
          <w:bCs/>
          <w:iCs/>
          <w:lang w:val="ru-RU"/>
        </w:rPr>
        <w:t xml:space="preserve"> ( у даљем тексту Наручилац)</w:t>
      </w:r>
    </w:p>
    <w:p w:rsidR="00981E0D" w:rsidRPr="008566BF" w:rsidRDefault="00981E0D" w:rsidP="00981E0D">
      <w:pPr>
        <w:ind w:left="720"/>
        <w:jc w:val="both"/>
        <w:rPr>
          <w:rFonts w:ascii="Arial" w:hAnsi="Arial" w:cs="Arial"/>
          <w:bCs/>
          <w:iCs/>
          <w:lang w:val="ru-RU"/>
        </w:rPr>
      </w:pPr>
    </w:p>
    <w:p w:rsidR="00981E0D" w:rsidRDefault="00981E0D" w:rsidP="00981E0D">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981E0D" w:rsidRPr="003A0AAF" w:rsidRDefault="00981E0D" w:rsidP="00981E0D">
      <w:pPr>
        <w:jc w:val="both"/>
        <w:rPr>
          <w:rFonts w:ascii="Arial" w:hAnsi="Arial" w:cs="Arial"/>
          <w:bCs/>
          <w:iCs/>
        </w:rPr>
      </w:pPr>
    </w:p>
    <w:p w:rsidR="00981E0D" w:rsidRDefault="00981E0D" w:rsidP="00981E0D">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981E0D" w:rsidRPr="008566BF" w:rsidRDefault="00981E0D" w:rsidP="00981E0D">
      <w:pPr>
        <w:ind w:left="720"/>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981E0D" w:rsidRPr="008566BF" w:rsidRDefault="00981E0D" w:rsidP="00981E0D">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981E0D" w:rsidRPr="008566BF" w:rsidRDefault="00981E0D" w:rsidP="00981E0D">
      <w:pPr>
        <w:jc w:val="both"/>
        <w:rPr>
          <w:rFonts w:ascii="Arial" w:hAnsi="Arial" w:cs="Arial"/>
          <w:bCs/>
          <w:iCs/>
          <w:lang w:val="ru-RU"/>
        </w:rPr>
      </w:pPr>
    </w:p>
    <w:p w:rsidR="00981E0D" w:rsidRPr="007B3916" w:rsidRDefault="00981E0D" w:rsidP="00981E0D">
      <w:pPr>
        <w:jc w:val="both"/>
        <w:rPr>
          <w:rFonts w:ascii="Arial" w:hAnsi="Arial" w:cs="Arial"/>
          <w:bCs/>
          <w:iCs/>
          <w:lang w:val="sr-Latn-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 xml:space="preserve">говор се закључује по </w:t>
      </w:r>
      <w:proofErr w:type="gramStart"/>
      <w:r w:rsidRPr="00F65480">
        <w:rPr>
          <w:rFonts w:ascii="Arial" w:hAnsi="Arial" w:cs="Arial"/>
          <w:lang w:val="sr-Cyrl-CS"/>
        </w:rPr>
        <w:t>спроведеном  поступку</w:t>
      </w:r>
      <w:proofErr w:type="gramEnd"/>
      <w:r w:rsidRPr="00F65480">
        <w:rPr>
          <w:rFonts w:ascii="Arial" w:hAnsi="Arial" w:cs="Arial"/>
          <w:lang w:val="sr-Cyrl-CS"/>
        </w:rPr>
        <w:t xml:space="preserve">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3A3ECD">
        <w:rPr>
          <w:rFonts w:ascii="Arial" w:hAnsi="Arial" w:cs="Arial"/>
          <w:lang w:val="sr-Cyrl-CS"/>
        </w:rPr>
        <w:t>3/2017</w:t>
      </w:r>
      <w:r w:rsidRPr="00F65480">
        <w:rPr>
          <w:rFonts w:ascii="Arial" w:hAnsi="Arial" w:cs="Arial"/>
          <w:lang w:val="sr-Cyrl-CS"/>
        </w:rPr>
        <w:t xml:space="preserve"> – </w:t>
      </w:r>
      <w:r w:rsidR="003A3ECD">
        <w:rPr>
          <w:rFonts w:ascii="Arial" w:hAnsi="Arial" w:cs="Arial"/>
          <w:lang w:val="sr-Cyrl-CS"/>
        </w:rPr>
        <w:t>НАБАВКА РАДОВА НА ОДРЖАВАЊУ ЛОКАЛНИХ ПУТЕВА АНГАЖОВАЊЕМ РАДНИХ МАШИНА, ПОНОВЉЕНИ ПОСТУПАК</w:t>
      </w:r>
      <w:r w:rsidRPr="00F65480">
        <w:rPr>
          <w:rFonts w:ascii="Arial" w:hAnsi="Arial" w:cs="Arial"/>
          <w:lang w:val="sr-Cyrl-CS"/>
        </w:rPr>
        <w:t>.</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2017.</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2.</w:t>
      </w:r>
      <w:proofErr w:type="gramEnd"/>
    </w:p>
    <w:p w:rsidR="00201740" w:rsidRDefault="00201740" w:rsidP="00A44253">
      <w:pPr>
        <w:tabs>
          <w:tab w:val="left" w:pos="3240"/>
        </w:tabs>
        <w:autoSpaceDE w:val="0"/>
        <w:jc w:val="both"/>
        <w:rPr>
          <w:rFonts w:ascii="Arial" w:hAnsi="Arial" w:cs="Arial"/>
          <w:lang w:val="sr-Cyrl-CS"/>
        </w:rPr>
      </w:pPr>
    </w:p>
    <w:p w:rsidR="00981E0D" w:rsidRPr="00A44253" w:rsidRDefault="00201740" w:rsidP="00201740">
      <w:pPr>
        <w:tabs>
          <w:tab w:val="left" w:pos="450"/>
          <w:tab w:val="left" w:pos="540"/>
          <w:tab w:val="left" w:pos="720"/>
        </w:tabs>
        <w:autoSpaceDE w:val="0"/>
        <w:jc w:val="both"/>
        <w:rPr>
          <w:rFonts w:ascii="Arial" w:hAnsi="Arial" w:cs="Arial"/>
          <w:lang w:val="ru-RU"/>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 поступка јавне набавке, изводи</w:t>
      </w:r>
      <w:r w:rsidR="00981E0D" w:rsidRPr="00F65480">
        <w:rPr>
          <w:rFonts w:ascii="Arial" w:eastAsia="Times New Roman" w:hAnsi="Arial" w:cs="Arial"/>
        </w:rPr>
        <w:t xml:space="preserve"> радове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2017.</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254CDD" w:rsidRDefault="00254CDD" w:rsidP="00254CDD">
      <w:pPr>
        <w:pStyle w:val="Default"/>
        <w:jc w:val="center"/>
        <w:rPr>
          <w:b/>
          <w:bCs/>
          <w:color w:val="auto"/>
          <w:lang w:val="sr-Cyrl-CS"/>
        </w:rPr>
      </w:pPr>
    </w:p>
    <w:p w:rsidR="00041349" w:rsidRDefault="00041349" w:rsidP="00254CDD">
      <w:pPr>
        <w:pStyle w:val="Default"/>
        <w:jc w:val="center"/>
        <w:rPr>
          <w:b/>
          <w:bCs/>
          <w:color w:val="auto"/>
          <w:lang w:val="sr-Cyrl-CS"/>
        </w:rPr>
      </w:pPr>
    </w:p>
    <w:p w:rsidR="00041349" w:rsidRDefault="00041349" w:rsidP="00254CDD">
      <w:pPr>
        <w:pStyle w:val="Default"/>
        <w:jc w:val="center"/>
        <w:rPr>
          <w:b/>
          <w:bCs/>
          <w:color w:val="auto"/>
          <w:lang w:val="sr-Cyrl-CS"/>
        </w:rPr>
      </w:pPr>
    </w:p>
    <w:p w:rsidR="00201740" w:rsidRDefault="00201740"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w:t>
      </w:r>
      <w:proofErr w:type="gramStart"/>
      <w:r w:rsidRPr="00F65480">
        <w:rPr>
          <w:rFonts w:ascii="Arial" w:hAnsi="Arial" w:cs="Arial"/>
        </w:rPr>
        <w:t>након</w:t>
      </w:r>
      <w:r w:rsidRPr="00F65480">
        <w:rPr>
          <w:rFonts w:ascii="Arial" w:hAnsi="Arial" w:cs="Arial"/>
          <w:lang w:val="sr-Cyrl-CS"/>
        </w:rPr>
        <w:t xml:space="preserve"> </w:t>
      </w:r>
      <w:r w:rsidRPr="00F65480">
        <w:rPr>
          <w:rFonts w:ascii="Arial" w:hAnsi="Arial" w:cs="Arial"/>
        </w:rPr>
        <w:t xml:space="preserve"> испостављања</w:t>
      </w:r>
      <w:proofErr w:type="gramEnd"/>
      <w:r w:rsidRPr="00F65480">
        <w:rPr>
          <w:rFonts w:ascii="Arial" w:hAnsi="Arial" w:cs="Arial"/>
        </w:rPr>
        <w:t xml:space="preserve">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службеног пријема рачуна. </w:t>
      </w:r>
      <w:proofErr w:type="gramStart"/>
      <w:r w:rsidRPr="00F65480">
        <w:rPr>
          <w:rFonts w:ascii="Arial" w:hAnsi="Arial" w:cs="Arial"/>
        </w:rPr>
        <w:t>Сви рачуни треба да буду у складу са уговореном ценом</w:t>
      </w:r>
      <w:r w:rsidRPr="00F65480">
        <w:rPr>
          <w:rFonts w:ascii="Arial" w:hAnsi="Arial" w:cs="Arial"/>
          <w:lang w:val="ru-RU"/>
        </w:rPr>
        <w:t>.</w:t>
      </w:r>
      <w:proofErr w:type="gramEnd"/>
      <w:r w:rsidRPr="00F65480">
        <w:rPr>
          <w:rFonts w:ascii="Arial" w:hAnsi="Arial" w:cs="Arial"/>
        </w:rPr>
        <w:t xml:space="preserve"> </w:t>
      </w:r>
      <w:proofErr w:type="gramStart"/>
      <w:r w:rsidRPr="00F65480">
        <w:rPr>
          <w:rFonts w:ascii="Arial" w:hAnsi="Arial" w:cs="Arial"/>
        </w:rPr>
        <w:t>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roofErr w:type="gramEnd"/>
    </w:p>
    <w:p w:rsidR="00041349" w:rsidRPr="005A6A78" w:rsidRDefault="00981E0D" w:rsidP="00201740">
      <w:pPr>
        <w:suppressAutoHyphens w:val="0"/>
        <w:autoSpaceDE w:val="0"/>
        <w:autoSpaceDN w:val="0"/>
        <w:adjustRightInd w:val="0"/>
        <w:spacing w:line="240" w:lineRule="auto"/>
        <w:ind w:firstLine="720"/>
        <w:jc w:val="both"/>
        <w:rPr>
          <w:rFonts w:ascii="Arial" w:eastAsia="Times New Roman" w:hAnsi="Arial" w:cs="Arial"/>
          <w:color w:val="auto"/>
          <w:kern w:val="0"/>
          <w:lang w:eastAsia="en-US"/>
        </w:rPr>
      </w:pPr>
      <w:r w:rsidRPr="00F65480">
        <w:rPr>
          <w:rFonts w:ascii="Arial" w:hAnsi="Arial" w:cs="Arial"/>
          <w:lang w:val="sr-Cyrl-CS"/>
        </w:rPr>
        <w:t xml:space="preserve">Плаћање се врши из средстава предвиђених </w:t>
      </w:r>
      <w:r w:rsidR="00041349">
        <w:rPr>
          <w:rFonts w:ascii="Arial" w:eastAsia="Calibri" w:hAnsi="Arial" w:cs="Arial"/>
          <w:color w:val="auto"/>
          <w:kern w:val="0"/>
          <w:lang w:val="sr-Cyrl-CS" w:eastAsia="en-US"/>
        </w:rPr>
        <w:t xml:space="preserve">Одлуком о </w:t>
      </w:r>
      <w:r w:rsidR="00186AD6">
        <w:rPr>
          <w:rFonts w:ascii="Arial" w:eastAsia="Calibri" w:hAnsi="Arial" w:cs="Arial"/>
          <w:color w:val="auto"/>
          <w:kern w:val="0"/>
          <w:lang w:val="sr-Cyrl-CS" w:eastAsia="en-US"/>
        </w:rPr>
        <w:t xml:space="preserve">првој измени и допуни Одлуке о </w:t>
      </w:r>
      <w:r w:rsidR="00041349">
        <w:rPr>
          <w:rFonts w:ascii="Arial" w:eastAsia="Calibri" w:hAnsi="Arial" w:cs="Arial"/>
          <w:color w:val="auto"/>
          <w:kern w:val="0"/>
          <w:lang w:val="sr-Cyrl-CS" w:eastAsia="en-US"/>
        </w:rPr>
        <w:t xml:space="preserve">буџету општине Баточина за 2017.годину, </w:t>
      </w:r>
      <w:r w:rsidR="00041349" w:rsidRPr="005A6A78">
        <w:rPr>
          <w:rFonts w:ascii="Arial" w:eastAsiaTheme="minorHAnsi" w:hAnsi="Arial" w:cs="Arial"/>
          <w:lang w:val="sr-Cyrl-CS"/>
        </w:rPr>
        <w:t>на функцији 451, ПА</w:t>
      </w:r>
      <w:r w:rsidR="00041349">
        <w:rPr>
          <w:rFonts w:ascii="Arial" w:eastAsiaTheme="minorHAnsi" w:hAnsi="Arial" w:cs="Arial"/>
          <w:lang w:val="sr-Cyrl-CS"/>
        </w:rPr>
        <w:t xml:space="preserve"> 0002</w:t>
      </w:r>
      <w:r w:rsidR="00041349" w:rsidRPr="005A6A78">
        <w:rPr>
          <w:rFonts w:ascii="Arial" w:eastAsiaTheme="minorHAnsi" w:hAnsi="Arial" w:cs="Arial"/>
          <w:lang w:val="sr-Cyrl-CS"/>
        </w:rPr>
        <w:t xml:space="preserve"> – Одржавање саобраћајне инфраструктуре, позиција 07</w:t>
      </w:r>
      <w:r w:rsidR="00041349">
        <w:rPr>
          <w:rFonts w:ascii="Arial" w:eastAsiaTheme="minorHAnsi" w:hAnsi="Arial" w:cs="Arial"/>
          <w:lang w:val="sr-Cyrl-CS"/>
        </w:rPr>
        <w:t>8</w:t>
      </w:r>
      <w:r w:rsidR="00041349" w:rsidRPr="005A6A78">
        <w:rPr>
          <w:rFonts w:ascii="Arial" w:eastAsiaTheme="minorHAnsi" w:hAnsi="Arial" w:cs="Arial"/>
          <w:lang w:val="sr-Cyrl-CS"/>
        </w:rPr>
        <w:t xml:space="preserve">, економска класификација </w:t>
      </w:r>
      <w:r w:rsidR="00041349">
        <w:rPr>
          <w:rFonts w:ascii="Arial" w:eastAsia="Calibri" w:hAnsi="Arial" w:cs="Arial"/>
          <w:color w:val="auto"/>
          <w:kern w:val="0"/>
          <w:lang w:val="sr-Cyrl-CS" w:eastAsia="en-US"/>
        </w:rPr>
        <w:t xml:space="preserve">425 – </w:t>
      </w:r>
      <w:r w:rsidR="00041349" w:rsidRPr="00783705">
        <w:rPr>
          <w:rFonts w:ascii="Arial" w:eastAsia="Times New Roman" w:hAnsi="Arial" w:cs="Arial"/>
          <w:bCs/>
          <w:color w:val="auto"/>
          <w:kern w:val="0"/>
          <w:lang w:val="sr-Cyrl-CS" w:eastAsia="en-US"/>
        </w:rPr>
        <w:t>Текуће поправке и одржавање</w:t>
      </w:r>
      <w:r w:rsidR="00041349">
        <w:rPr>
          <w:rFonts w:ascii="Arial" w:eastAsia="Times New Roman" w:hAnsi="Arial" w:cs="Arial"/>
          <w:bCs/>
          <w:color w:val="auto"/>
          <w:kern w:val="0"/>
          <w:lang w:val="sr-Cyrl-CS" w:eastAsia="en-US"/>
        </w:rPr>
        <w:t>.</w:t>
      </w:r>
    </w:p>
    <w:p w:rsidR="00981E0D" w:rsidRDefault="00981E0D" w:rsidP="00041349">
      <w:pPr>
        <w:suppressAutoHyphens w:val="0"/>
        <w:autoSpaceDE w:val="0"/>
        <w:autoSpaceDN w:val="0"/>
        <w:adjustRightInd w:val="0"/>
        <w:spacing w:line="240" w:lineRule="auto"/>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proofErr w:type="gramStart"/>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Pr="00F65480">
        <w:rPr>
          <w:rFonts w:ascii="Arial" w:hAnsi="Arial" w:cs="Arial"/>
          <w:lang w:val="sr-Cyrl-CS"/>
        </w:rPr>
        <w:t xml:space="preserve"> писменог</w:t>
      </w:r>
      <w:r w:rsidR="00041349">
        <w:rPr>
          <w:rFonts w:ascii="Arial" w:hAnsi="Arial" w:cs="Arial"/>
          <w:lang w:val="sr-Cyrl-CS"/>
        </w:rPr>
        <w:t xml:space="preserve"> </w:t>
      </w:r>
      <w:r w:rsidR="00245EE4">
        <w:rPr>
          <w:rFonts w:ascii="Arial" w:hAnsi="Arial" w:cs="Arial"/>
          <w:lang w:val="sr-Cyrl-CS"/>
        </w:rPr>
        <w:t xml:space="preserve">или усменог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proofErr w:type="gramStart"/>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roofErr w:type="gramEnd"/>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201740" w:rsidRPr="00245EE4" w:rsidRDefault="00981E0D" w:rsidP="00245EE4">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w:t>
      </w:r>
      <w:r w:rsidRPr="00F65480">
        <w:rPr>
          <w:rFonts w:ascii="Arial" w:hAnsi="Arial" w:cs="Arial"/>
        </w:rPr>
        <w:lastRenderedPageBreak/>
        <w:t xml:space="preserve">најкасније у року од једног дана од дана добијања налога </w:t>
      </w:r>
      <w:r w:rsidRPr="00F65480">
        <w:rPr>
          <w:rFonts w:ascii="Arial" w:hAnsi="Arial" w:cs="Arial"/>
          <w:lang w:val="ru-RU"/>
        </w:rPr>
        <w:t xml:space="preserve">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sidRPr="00F65480">
        <w:rPr>
          <w:rFonts w:ascii="Arial" w:hAnsi="Arial" w:cs="Arial"/>
          <w:lang w:val="ru-RU"/>
        </w:rPr>
        <w:t xml:space="preserve"> овог уговора. </w:t>
      </w: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7</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981E0D" w:rsidP="00981E0D">
      <w:pPr>
        <w:pStyle w:val="BodyText"/>
        <w:widowControl w:val="0"/>
        <w:numPr>
          <w:ilvl w:val="0"/>
          <w:numId w:val="23"/>
        </w:numPr>
        <w:suppressAutoHyphens w:val="0"/>
        <w:spacing w:after="0"/>
        <w:jc w:val="both"/>
        <w:rPr>
          <w:rFonts w:ascii="Arial" w:hAnsi="Arial" w:cs="Arial"/>
        </w:rPr>
      </w:pPr>
      <w:r w:rsidRPr="00F65480">
        <w:rPr>
          <w:rFonts w:ascii="Arial" w:hAnsi="Arial" w:cs="Arial"/>
        </w:rPr>
        <w:t>Да уговорене послове изводи стручно и квалитетно у свему према понуди, конкурсној документацију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981E0D" w:rsidP="00981E0D">
      <w:pPr>
        <w:pStyle w:val="BodyText"/>
        <w:widowControl w:val="0"/>
        <w:numPr>
          <w:ilvl w:val="0"/>
          <w:numId w:val="23"/>
        </w:numPr>
        <w:suppressAutoHyphens w:val="0"/>
        <w:spacing w:after="0"/>
        <w:jc w:val="both"/>
        <w:rPr>
          <w:rFonts w:ascii="Arial" w:hAnsi="Arial" w:cs="Arial"/>
          <w:lang w:val="sr-Cyrl-CS"/>
        </w:rPr>
      </w:pPr>
      <w:r w:rsidRPr="00F65480">
        <w:rPr>
          <w:rFonts w:ascii="Arial" w:hAnsi="Arial" w:cs="Arial"/>
        </w:rPr>
        <w:t>Да уговорене радове изводи у року и квалитетно</w:t>
      </w:r>
      <w:r w:rsidR="000443FC">
        <w:rPr>
          <w:rFonts w:ascii="Arial" w:hAnsi="Arial" w:cs="Arial"/>
          <w:lang w:val="sr-Cyrl-CS"/>
        </w:rPr>
        <w:t>;</w:t>
      </w:r>
    </w:p>
    <w:p w:rsidR="00981E0D" w:rsidRPr="00F65480" w:rsidRDefault="00981E0D" w:rsidP="00981E0D">
      <w:pPr>
        <w:widowControl w:val="0"/>
        <w:numPr>
          <w:ilvl w:val="0"/>
          <w:numId w:val="23"/>
        </w:numPr>
        <w:tabs>
          <w:tab w:val="left" w:pos="360"/>
        </w:tabs>
        <w:jc w:val="both"/>
        <w:rPr>
          <w:rFonts w:ascii="Arial" w:eastAsia="Times New Roman" w:hAnsi="Arial" w:cs="Arial"/>
          <w:bCs/>
        </w:rPr>
      </w:pPr>
      <w:r w:rsidRPr="00F65480">
        <w:rPr>
          <w:rFonts w:ascii="Arial" w:hAnsi="Arial" w:cs="Arial"/>
        </w:rPr>
        <w:t xml:space="preserve">Да </w:t>
      </w:r>
      <w:r w:rsidRPr="00F65480">
        <w:rPr>
          <w:rFonts w:ascii="Arial" w:hAnsi="Arial" w:cs="Arial"/>
          <w:lang w:val="ru-RU"/>
        </w:rPr>
        <w:t xml:space="preserve">о свом трошку отклони сву штету трећим лицима, која настане за време и у вези са </w:t>
      </w:r>
      <w:r w:rsidRPr="00F65480">
        <w:rPr>
          <w:rFonts w:ascii="Arial" w:hAnsi="Arial" w:cs="Arial"/>
        </w:rPr>
        <w:t>извођењем овде уговорених радова</w:t>
      </w:r>
      <w:r w:rsidRPr="00F65480">
        <w:rPr>
          <w:rFonts w:ascii="Arial" w:hAnsi="Arial" w:cs="Arial"/>
          <w:lang w:val="ru-RU"/>
        </w:rPr>
        <w:t>;</w:t>
      </w:r>
    </w:p>
    <w:p w:rsidR="00A44253" w:rsidRPr="00A44253" w:rsidRDefault="00981E0D" w:rsidP="00A44253">
      <w:pPr>
        <w:widowControl w:val="0"/>
        <w:numPr>
          <w:ilvl w:val="0"/>
          <w:numId w:val="23"/>
        </w:numPr>
        <w:suppressAutoHyphens w:val="0"/>
        <w:jc w:val="both"/>
        <w:rPr>
          <w:rFonts w:ascii="Arial" w:eastAsia="Times New Roman" w:hAnsi="Arial" w:cs="Arial"/>
          <w:bCs/>
        </w:rPr>
      </w:pPr>
      <w:r w:rsidRPr="00F65480">
        <w:rPr>
          <w:rFonts w:ascii="Arial" w:eastAsia="Times New Roman" w:hAnsi="Arial" w:cs="Arial"/>
          <w:bCs/>
        </w:rPr>
        <w:t xml:space="preserve">Да </w:t>
      </w:r>
      <w:r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Pr="00613DD0" w:rsidRDefault="00981E0D" w:rsidP="00981E0D">
      <w:pPr>
        <w:suppressAutoHyphens w:val="0"/>
        <w:jc w:val="center"/>
        <w:rPr>
          <w:rFonts w:ascii="Arial" w:eastAsia="Times New Roman" w:hAnsi="Arial" w:cs="Arial"/>
          <w:b/>
          <w:bCs/>
          <w:lang w:val="sr-Cyrl-CS"/>
        </w:rPr>
      </w:pPr>
      <w:proofErr w:type="gramStart"/>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roofErr w:type="gramEnd"/>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613DD0" w:rsidRDefault="00981E0D" w:rsidP="00981E0D">
      <w:pPr>
        <w:autoSpaceDE w:val="0"/>
        <w:jc w:val="center"/>
        <w:rPr>
          <w:rFonts w:ascii="Arial" w:eastAsia="Times New Roman" w:hAnsi="Arial" w:cs="Arial"/>
          <w:b/>
          <w:lang w:val="sr-Cyrl-CS"/>
        </w:rPr>
      </w:pPr>
      <w:proofErr w:type="gramStart"/>
      <w:r w:rsidRPr="00613DD0">
        <w:rPr>
          <w:rFonts w:ascii="Arial" w:eastAsia="Times New Roman" w:hAnsi="Arial" w:cs="Arial"/>
          <w:b/>
        </w:rPr>
        <w:t xml:space="preserve">Члан </w:t>
      </w:r>
      <w:r w:rsidR="00D73F71">
        <w:rPr>
          <w:rFonts w:ascii="Arial" w:eastAsia="Times New Roman" w:hAnsi="Arial" w:cs="Arial"/>
          <w:b/>
          <w:lang w:val="sr-Cyrl-CS"/>
        </w:rPr>
        <w:t>9</w:t>
      </w:r>
      <w:r w:rsidRPr="00613DD0">
        <w:rPr>
          <w:rFonts w:ascii="Arial" w:eastAsia="Times New Roman" w:hAnsi="Arial" w:cs="Arial"/>
          <w:b/>
        </w:rPr>
        <w:t>.</w:t>
      </w:r>
      <w:proofErr w:type="gramEnd"/>
      <w:r w:rsidRPr="00613DD0">
        <w:rPr>
          <w:rFonts w:ascii="Arial" w:eastAsia="Times New Roman" w:hAnsi="Arial" w:cs="Arial"/>
          <w:b/>
        </w:rPr>
        <w:t xml:space="preserve"> </w:t>
      </w:r>
    </w:p>
    <w:p w:rsidR="00981E0D" w:rsidRPr="00F65480" w:rsidRDefault="00981E0D" w:rsidP="00981E0D">
      <w:pPr>
        <w:autoSpaceDE w:val="0"/>
        <w:jc w:val="center"/>
        <w:rPr>
          <w:rFonts w:ascii="Arial" w:eastAsia="Times New Roman" w:hAnsi="Arial" w:cs="Arial"/>
          <w:lang w:val="sr-Cyrl-CS"/>
        </w:rPr>
      </w:pPr>
    </w:p>
    <w:p w:rsidR="00981E0D" w:rsidRPr="00F65480" w:rsidRDefault="00981E0D" w:rsidP="00981E0D">
      <w:pPr>
        <w:autoSpaceDE w:val="0"/>
        <w:jc w:val="both"/>
        <w:rPr>
          <w:rFonts w:ascii="Arial" w:eastAsia="Times New Roman" w:hAnsi="Arial" w:cs="Arial"/>
          <w:lang w:val="sr-Cyrl-CS"/>
        </w:rPr>
      </w:pPr>
      <w:r w:rsidRPr="00F65480">
        <w:rPr>
          <w:rFonts w:ascii="Arial" w:eastAsia="Times New Roman" w:hAnsi="Arial" w:cs="Arial"/>
          <w:lang w:val="sr-Cyrl-CS"/>
        </w:rPr>
        <w:t xml:space="preserve">    </w:t>
      </w:r>
      <w:r w:rsidR="00201740">
        <w:rPr>
          <w:rFonts w:ascii="Arial" w:eastAsia="Times New Roman" w:hAnsi="Arial" w:cs="Arial"/>
          <w:lang w:val="sr-Cyrl-CS"/>
        </w:rPr>
        <w:tab/>
      </w:r>
      <w:proofErr w:type="gramStart"/>
      <w:r w:rsidRPr="00F65480">
        <w:rPr>
          <w:rFonts w:ascii="Arial" w:eastAsia="Times New Roman" w:hAnsi="Arial" w:cs="Arial"/>
        </w:rPr>
        <w:t>Изв</w:t>
      </w:r>
      <w:r w:rsidRPr="00F65480">
        <w:rPr>
          <w:rFonts w:ascii="Arial" w:eastAsia="Times New Roman" w:hAnsi="Arial" w:cs="Arial"/>
          <w:lang w:val="sr-Cyrl-CS"/>
        </w:rPr>
        <w:t>ођач</w:t>
      </w:r>
      <w:r w:rsidRPr="00F65480">
        <w:rPr>
          <w:rFonts w:ascii="Arial" w:eastAsia="Times New Roman" w:hAnsi="Arial" w:cs="Arial"/>
        </w:rPr>
        <w:t xml:space="preserve"> ће уговорене радове изводити</w:t>
      </w:r>
      <w:r>
        <w:rPr>
          <w:rFonts w:ascii="Arial" w:eastAsia="Times New Roman" w:hAnsi="Arial" w:cs="Arial"/>
          <w:lang w:val="sr-Cyrl-CS"/>
        </w:rPr>
        <w:t xml:space="preserve"> </w:t>
      </w:r>
      <w:r>
        <w:rPr>
          <w:rFonts w:ascii="Arial" w:eastAsia="Times New Roman" w:hAnsi="Arial" w:cs="Arial"/>
          <w:lang w:val="sr-Latn-CS"/>
        </w:rPr>
        <w:t>___________ (</w:t>
      </w:r>
      <w:r w:rsidRPr="00F65480">
        <w:rPr>
          <w:rFonts w:ascii="Arial" w:eastAsia="Times New Roman" w:hAnsi="Arial" w:cs="Arial"/>
          <w:lang w:val="sr-Cyrl-CS"/>
        </w:rPr>
        <w:t>самостално</w:t>
      </w:r>
      <w:r>
        <w:rPr>
          <w:rFonts w:ascii="Arial" w:eastAsia="Times New Roman" w:hAnsi="Arial" w:cs="Arial"/>
          <w:lang w:val="sr-Latn-CS"/>
        </w:rPr>
        <w:t xml:space="preserve"> </w:t>
      </w:r>
      <w:r>
        <w:rPr>
          <w:rFonts w:ascii="Arial" w:eastAsia="Times New Roman" w:hAnsi="Arial" w:cs="Arial"/>
          <w:lang w:val="sr-Cyrl-CS"/>
        </w:rPr>
        <w:t>или ангажовањем подизвођача)</w:t>
      </w:r>
      <w:r w:rsidRPr="00F65480">
        <w:rPr>
          <w:rFonts w:ascii="Arial" w:eastAsia="Times New Roman" w:hAnsi="Arial" w:cs="Arial"/>
          <w:lang w:val="sr-Cyrl-CS"/>
        </w:rPr>
        <w:t>.</w:t>
      </w:r>
      <w:proofErr w:type="gramEnd"/>
    </w:p>
    <w:p w:rsidR="00981E0D" w:rsidRDefault="00981E0D" w:rsidP="00186AD6">
      <w:pPr>
        <w:autoSpaceDE w:val="0"/>
        <w:ind w:firstLine="720"/>
        <w:jc w:val="both"/>
        <w:rPr>
          <w:rFonts w:ascii="Arial" w:hAnsi="Arial" w:cs="Arial"/>
          <w:lang w:val="sr-Cyrl-CS"/>
        </w:rPr>
      </w:pPr>
      <w:r w:rsidRPr="00F65480">
        <w:rPr>
          <w:rFonts w:ascii="Arial" w:eastAsia="Times New Roman" w:hAnsi="Arial" w:cs="Arial"/>
          <w:lang w:val="sr-Cyrl-CS"/>
        </w:rPr>
        <w:t>Приликом подношења извештаја, исти морају бити потписани и оверени печатом извођача и морају имати потпис</w:t>
      </w:r>
      <w:r w:rsidRPr="00115077">
        <w:rPr>
          <w:rFonts w:ascii="Arial" w:hAnsi="Arial" w:cs="Arial"/>
          <w:lang w:val="ru-RU"/>
        </w:rPr>
        <w:t xml:space="preserve"> </w:t>
      </w:r>
      <w:r>
        <w:rPr>
          <w:rFonts w:ascii="Arial" w:hAnsi="Arial" w:cs="Arial"/>
          <w:lang w:val="ru-RU"/>
        </w:rPr>
        <w:t xml:space="preserve">надл. лица </w:t>
      </w:r>
      <w:r w:rsidR="000443FC">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Pr="00F65480" w:rsidRDefault="00981E0D" w:rsidP="00981E0D">
      <w:pPr>
        <w:autoSpaceDE w:val="0"/>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proofErr w:type="gramStart"/>
      <w:r w:rsidRPr="00115077">
        <w:rPr>
          <w:rFonts w:ascii="Arial" w:eastAsia="Times New Roman" w:hAnsi="Arial" w:cs="Arial"/>
          <w:b/>
          <w:bCs/>
        </w:rPr>
        <w:t xml:space="preserve">Члан </w:t>
      </w:r>
      <w:r w:rsidR="00D73F71">
        <w:rPr>
          <w:rFonts w:ascii="Arial" w:eastAsia="Times New Roman" w:hAnsi="Arial" w:cs="Arial"/>
          <w:b/>
          <w:bCs/>
          <w:lang w:val="sr-Cyrl-CS"/>
        </w:rPr>
        <w:t>10</w:t>
      </w:r>
      <w:r w:rsidRPr="00115077">
        <w:rPr>
          <w:rFonts w:ascii="Arial" w:eastAsia="Times New Roman" w:hAnsi="Arial" w:cs="Arial"/>
          <w:b/>
          <w:bCs/>
        </w:rPr>
        <w:t>.</w:t>
      </w:r>
      <w:proofErr w:type="gramEnd"/>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Наручилац има право на једностран раскид уговора у следећим случајевима, што Изв</w:t>
      </w:r>
      <w:r w:rsidRPr="00F65480">
        <w:rPr>
          <w:rFonts w:ascii="Arial" w:hAnsi="Arial" w:cs="Arial"/>
          <w:bCs/>
        </w:rPr>
        <w:t>ршилац</w:t>
      </w:r>
      <w:r w:rsidRPr="00F65480">
        <w:rPr>
          <w:rFonts w:ascii="Arial" w:hAnsi="Arial" w:cs="Arial"/>
          <w:bCs/>
          <w:lang w:val="sr-Cyrl-CS"/>
        </w:rPr>
        <w:t xml:space="preserve"> признаје:</w:t>
      </w:r>
    </w:p>
    <w:p w:rsidR="00981E0D" w:rsidRPr="00F65480" w:rsidRDefault="00981E0D" w:rsidP="00981E0D">
      <w:pPr>
        <w:tabs>
          <w:tab w:val="left" w:pos="1080"/>
        </w:tabs>
        <w:jc w:val="both"/>
        <w:rPr>
          <w:rFonts w:ascii="Arial" w:hAnsi="Arial" w:cs="Arial"/>
          <w:lang w:val="sr-Cyrl-CS"/>
        </w:rPr>
      </w:pPr>
      <w:r w:rsidRPr="00F65480">
        <w:rPr>
          <w:rFonts w:ascii="Arial" w:hAnsi="Arial" w:cs="Arial"/>
          <w:bCs/>
          <w:lang w:val="sr-Cyrl-CS"/>
        </w:rPr>
        <w:t xml:space="preserve">1. ако Извођач касни са </w:t>
      </w:r>
      <w:r w:rsidRPr="00F65480">
        <w:rPr>
          <w:rFonts w:ascii="Arial" w:hAnsi="Arial" w:cs="Arial"/>
          <w:bCs/>
        </w:rPr>
        <w:t>извођењем радова</w:t>
      </w:r>
      <w:r w:rsidRPr="00F65480">
        <w:rPr>
          <w:rFonts w:ascii="Arial" w:hAnsi="Arial" w:cs="Arial"/>
          <w:bCs/>
          <w:lang w:val="sr-Cyrl-CS"/>
        </w:rPr>
        <w:t xml:space="preserve"> у односу на уговорену динамику и рокове</w:t>
      </w:r>
      <w:r w:rsidRPr="00F65480">
        <w:rPr>
          <w:rFonts w:ascii="Arial" w:hAnsi="Arial" w:cs="Arial"/>
          <w:lang w:val="sr-Cyrl-CS"/>
        </w:rPr>
        <w:t>;</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lang w:val="sr-Cyrl-CS"/>
        </w:rPr>
        <w:t xml:space="preserve">2. ако </w:t>
      </w:r>
      <w:r w:rsidRPr="00F65480">
        <w:rPr>
          <w:rFonts w:ascii="Arial" w:hAnsi="Arial" w:cs="Arial"/>
        </w:rPr>
        <w:t>Изв</w:t>
      </w:r>
      <w:r w:rsidRPr="00F65480">
        <w:rPr>
          <w:rFonts w:ascii="Arial" w:hAnsi="Arial" w:cs="Arial"/>
          <w:lang w:val="sr-Cyrl-CS"/>
        </w:rPr>
        <w:t xml:space="preserve">ођач </w:t>
      </w:r>
      <w:r w:rsidRPr="00F65480">
        <w:rPr>
          <w:rFonts w:ascii="Arial" w:hAnsi="Arial" w:cs="Arial"/>
          <w:lang w:val="ru-RU"/>
        </w:rPr>
        <w:t xml:space="preserve">прекине са </w:t>
      </w:r>
      <w:r w:rsidRPr="00F65480">
        <w:rPr>
          <w:rFonts w:ascii="Arial" w:hAnsi="Arial" w:cs="Arial"/>
        </w:rPr>
        <w:t>извођењем радова</w:t>
      </w:r>
      <w:r w:rsidRPr="00F65480">
        <w:rPr>
          <w:rFonts w:ascii="Arial" w:hAnsi="Arial" w:cs="Arial"/>
          <w:lang w:val="ru-RU"/>
        </w:rPr>
        <w:t xml:space="preserve"> или одустане од даљег рада;</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bCs/>
          <w:lang w:val="sr-Cyrl-CS"/>
        </w:rPr>
        <w:t xml:space="preserve">3. ако Извођач не </w:t>
      </w:r>
      <w:r w:rsidRPr="00F65480">
        <w:rPr>
          <w:rFonts w:ascii="Arial" w:hAnsi="Arial" w:cs="Arial"/>
          <w:bCs/>
        </w:rPr>
        <w:t>изводи радове</w:t>
      </w:r>
      <w:r w:rsidRPr="00F65480">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Pr>
          <w:rFonts w:ascii="Arial" w:hAnsi="Arial" w:cs="Arial"/>
          <w:bCs/>
          <w:lang w:val="sr-Cyrl-CS"/>
        </w:rPr>
        <w:t>5</w:t>
      </w:r>
      <w:r w:rsidRPr="00F65480">
        <w:rPr>
          <w:rFonts w:ascii="Arial" w:hAnsi="Arial" w:cs="Arial"/>
          <w:bCs/>
        </w:rPr>
        <w:t xml:space="preserve">. </w:t>
      </w:r>
      <w:proofErr w:type="gramStart"/>
      <w:r w:rsidRPr="00F65480">
        <w:rPr>
          <w:rFonts w:ascii="Arial" w:hAnsi="Arial" w:cs="Arial"/>
          <w:bCs/>
        </w:rPr>
        <w:t>став</w:t>
      </w:r>
      <w:proofErr w:type="gramEnd"/>
      <w:r w:rsidRPr="00F65480">
        <w:rPr>
          <w:rFonts w:ascii="Arial" w:hAnsi="Arial" w:cs="Arial"/>
          <w:bCs/>
        </w:rPr>
        <w:t xml:space="preserve"> 1.</w:t>
      </w:r>
      <w:r w:rsidRPr="00F65480">
        <w:rPr>
          <w:rFonts w:ascii="Arial" w:hAnsi="Arial" w:cs="Arial"/>
          <w:bCs/>
          <w:lang w:val="sr-Cyrl-CS"/>
        </w:rPr>
        <w:t xml:space="preserve"> овог уговора, </w:t>
      </w:r>
      <w:r w:rsidRPr="00F65480">
        <w:rPr>
          <w:rFonts w:ascii="Arial" w:hAnsi="Arial" w:cs="Arial"/>
          <w:bCs/>
        </w:rPr>
        <w:t>конкурсном документацијом за предмету јавну набавку</w:t>
      </w:r>
      <w:r w:rsidRPr="00F65480">
        <w:rPr>
          <w:rFonts w:ascii="Arial" w:hAnsi="Arial" w:cs="Arial"/>
          <w:bCs/>
          <w:lang w:val="sr-Cyrl-CS"/>
        </w:rPr>
        <w:t xml:space="preserve"> и одредбама овог уговора;</w:t>
      </w:r>
    </w:p>
    <w:p w:rsidR="00981E0D" w:rsidRPr="00F65480" w:rsidRDefault="00981E0D" w:rsidP="00981E0D">
      <w:pPr>
        <w:tabs>
          <w:tab w:val="left" w:pos="1080"/>
        </w:tabs>
        <w:jc w:val="both"/>
        <w:rPr>
          <w:rFonts w:ascii="Arial" w:hAnsi="Arial" w:cs="Arial"/>
          <w:bCs/>
        </w:rPr>
      </w:pPr>
      <w:r w:rsidRPr="00F65480">
        <w:rPr>
          <w:rFonts w:ascii="Arial" w:hAnsi="Arial" w:cs="Arial"/>
          <w:bCs/>
          <w:lang w:val="sr-Cyrl-CS"/>
        </w:rPr>
        <w:t>4. ако Извођач</w:t>
      </w:r>
      <w:r w:rsidRPr="00F65480">
        <w:rPr>
          <w:rFonts w:ascii="Arial" w:hAnsi="Arial" w:cs="Arial"/>
          <w:bCs/>
        </w:rPr>
        <w:t xml:space="preserve"> уговорене радове изводи</w:t>
      </w:r>
      <w:r w:rsidRPr="00F65480">
        <w:rPr>
          <w:rFonts w:ascii="Arial" w:hAnsi="Arial" w:cs="Arial"/>
          <w:bCs/>
          <w:lang w:val="sr-Cyrl-CS"/>
        </w:rPr>
        <w:t xml:space="preserve"> неквалитетно, ако не поступа по примедбама над</w:t>
      </w:r>
      <w:r>
        <w:rPr>
          <w:rFonts w:ascii="Arial" w:hAnsi="Arial" w:cs="Arial"/>
          <w:bCs/>
          <w:lang w:val="sr-Cyrl-CS"/>
        </w:rPr>
        <w:t>лежног</w:t>
      </w:r>
      <w:r w:rsidRPr="00F65480">
        <w:rPr>
          <w:rFonts w:ascii="Arial" w:hAnsi="Arial" w:cs="Arial"/>
          <w:bCs/>
          <w:lang w:val="sr-Cyrl-CS"/>
        </w:rPr>
        <w:t xml:space="preserve"> </w:t>
      </w:r>
      <w:r>
        <w:rPr>
          <w:rFonts w:ascii="Arial" w:hAnsi="Arial" w:cs="Arial"/>
          <w:bCs/>
          <w:lang w:val="sr-Cyrl-CS"/>
        </w:rPr>
        <w:t xml:space="preserve">лица </w:t>
      </w:r>
      <w:r w:rsidR="000443FC">
        <w:rPr>
          <w:rFonts w:ascii="Arial" w:hAnsi="Arial" w:cs="Arial"/>
          <w:bCs/>
          <w:lang w:val="sr-Cyrl-CS"/>
        </w:rPr>
        <w:t>Наручиоца</w:t>
      </w:r>
      <w:r w:rsidRPr="00F65480">
        <w:rPr>
          <w:rFonts w:ascii="Arial" w:hAnsi="Arial" w:cs="Arial"/>
          <w:bCs/>
          <w:lang w:val="sr-Cyrl-CS"/>
        </w:rPr>
        <w:t xml:space="preserve"> и ако </w:t>
      </w:r>
      <w:r w:rsidRPr="00F65480">
        <w:rPr>
          <w:rFonts w:ascii="Arial" w:hAnsi="Arial" w:cs="Arial"/>
          <w:bCs/>
        </w:rPr>
        <w:t xml:space="preserve">радове </w:t>
      </w:r>
      <w:r w:rsidRPr="00F65480">
        <w:rPr>
          <w:rFonts w:ascii="Arial" w:hAnsi="Arial" w:cs="Arial"/>
          <w:bCs/>
          <w:lang w:val="sr-Cyrl-CS"/>
        </w:rPr>
        <w:t xml:space="preserve">не </w:t>
      </w:r>
      <w:r w:rsidRPr="00F65480">
        <w:rPr>
          <w:rFonts w:ascii="Arial" w:hAnsi="Arial" w:cs="Arial"/>
          <w:bCs/>
        </w:rPr>
        <w:t>изводи</w:t>
      </w:r>
      <w:r w:rsidRPr="00F65480">
        <w:rPr>
          <w:rFonts w:ascii="Arial" w:hAnsi="Arial" w:cs="Arial"/>
          <w:bCs/>
          <w:lang w:val="sr-Cyrl-CS"/>
        </w:rPr>
        <w:t xml:space="preserve"> у складу са стандардима и техничким условима који важе за уговорене </w:t>
      </w:r>
      <w:r w:rsidRPr="00F65480">
        <w:rPr>
          <w:rFonts w:ascii="Arial" w:hAnsi="Arial" w:cs="Arial"/>
          <w:bCs/>
        </w:rPr>
        <w:t>послове</w:t>
      </w:r>
      <w:r w:rsidRPr="00F65480">
        <w:rPr>
          <w:rFonts w:ascii="Arial" w:hAnsi="Arial" w:cs="Arial"/>
          <w:bCs/>
          <w:lang w:val="sr-Cyrl-CS"/>
        </w:rPr>
        <w:t>.</w:t>
      </w:r>
    </w:p>
    <w:p w:rsidR="00981E0D" w:rsidRPr="00F65480" w:rsidRDefault="00981E0D" w:rsidP="00981E0D">
      <w:pPr>
        <w:jc w:val="both"/>
        <w:rPr>
          <w:rFonts w:ascii="Arial" w:hAnsi="Arial" w:cs="Arial"/>
          <w:lang w:val="sr-Cyrl-CS"/>
        </w:rPr>
      </w:pPr>
      <w:r>
        <w:rPr>
          <w:rFonts w:ascii="Arial" w:hAnsi="Arial" w:cs="Arial"/>
          <w:bCs/>
          <w:lang w:val="sr-Cyrl-CS"/>
        </w:rPr>
        <w:t>5</w:t>
      </w:r>
      <w:r w:rsidRPr="00F65480">
        <w:rPr>
          <w:rFonts w:ascii="Arial" w:hAnsi="Arial" w:cs="Arial"/>
          <w:bCs/>
          <w:lang w:val="sr-Cyrl-CS"/>
        </w:rPr>
        <w:t xml:space="preserve">. </w:t>
      </w:r>
      <w:r w:rsidR="00201740">
        <w:rPr>
          <w:rFonts w:ascii="Arial" w:hAnsi="Arial" w:cs="Arial"/>
          <w:bCs/>
          <w:lang w:val="sr-Cyrl-CS"/>
        </w:rPr>
        <w:t>у</w:t>
      </w:r>
      <w:r w:rsidRPr="00F65480">
        <w:rPr>
          <w:rFonts w:ascii="Arial" w:hAnsi="Arial" w:cs="Arial"/>
          <w:bCs/>
          <w:lang w:val="sr-Cyrl-CS"/>
        </w:rPr>
        <w:t xml:space="preserve"> случају више силе или других непредвиђених околности које </w:t>
      </w:r>
      <w:r w:rsidRPr="00F65480">
        <w:rPr>
          <w:rFonts w:ascii="Arial" w:hAnsi="Arial" w:cs="Arial"/>
          <w:bCs/>
        </w:rPr>
        <w:t>Наручиоцу</w:t>
      </w:r>
      <w:r w:rsidRPr="00F65480">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proofErr w:type="gramStart"/>
      <w:r w:rsidRPr="00F65480">
        <w:rPr>
          <w:rFonts w:ascii="Arial" w:eastAsia="Times New Roman" w:hAnsi="Arial" w:cs="Arial"/>
          <w:bCs/>
        </w:rPr>
        <w:lastRenderedPageBreak/>
        <w:t>Уговор се сматра раскинутим даном слања изјаве поштом препоручено.</w:t>
      </w:r>
      <w:proofErr w:type="gramEnd"/>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proofErr w:type="gramStart"/>
      <w:r w:rsidRPr="00F65480">
        <w:rPr>
          <w:rFonts w:ascii="Arial" w:eastAsia="Times New Roman" w:hAnsi="Arial" w:cs="Arial"/>
          <w:bCs/>
        </w:rPr>
        <w:t>и</w:t>
      </w:r>
      <w:proofErr w:type="gramEnd"/>
      <w:r w:rsidRPr="00F65480">
        <w:rPr>
          <w:rFonts w:ascii="Arial" w:eastAsia="Times New Roman" w:hAnsi="Arial" w:cs="Arial"/>
          <w:bCs/>
        </w:rPr>
        <w:t xml:space="preserve">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proofErr w:type="gramStart"/>
      <w:r w:rsidRPr="000D1C0E">
        <w:rPr>
          <w:rFonts w:ascii="Arial" w:hAnsi="Arial" w:cs="Arial"/>
          <w:b/>
          <w:bCs/>
        </w:rPr>
        <w:t>Члан 1</w:t>
      </w:r>
      <w:r w:rsidR="00D73F71">
        <w:rPr>
          <w:rFonts w:ascii="Arial" w:hAnsi="Arial" w:cs="Arial"/>
          <w:b/>
          <w:bCs/>
          <w:lang w:val="sr-Cyrl-CS"/>
        </w:rPr>
        <w:t>1</w:t>
      </w:r>
      <w:r w:rsidRPr="000D1C0E">
        <w:rPr>
          <w:rFonts w:ascii="Arial" w:hAnsi="Arial" w:cs="Arial"/>
          <w:b/>
          <w:bCs/>
        </w:rPr>
        <w:t>.</w:t>
      </w:r>
      <w:proofErr w:type="gramEnd"/>
    </w:p>
    <w:p w:rsidR="00981E0D" w:rsidRDefault="00981E0D" w:rsidP="00981E0D">
      <w:pPr>
        <w:jc w:val="center"/>
        <w:rPr>
          <w:rFonts w:ascii="Arial" w:hAnsi="Arial" w:cs="Arial"/>
          <w:lang w:val="sr-Cyrl-CS"/>
        </w:rPr>
      </w:pPr>
    </w:p>
    <w:p w:rsidR="000443FC" w:rsidRDefault="000443FC" w:rsidP="000443FC">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proofErr w:type="gramStart"/>
      <w:r w:rsidRPr="000D1C0E">
        <w:rPr>
          <w:rFonts w:ascii="Arial" w:hAnsi="Arial" w:cs="Arial"/>
          <w:b/>
          <w:bCs/>
        </w:rPr>
        <w:t>Члан 1</w:t>
      </w:r>
      <w:r>
        <w:rPr>
          <w:rFonts w:ascii="Arial" w:hAnsi="Arial" w:cs="Arial"/>
          <w:b/>
          <w:bCs/>
          <w:lang w:val="sr-Cyrl-CS"/>
        </w:rPr>
        <w:t>2</w:t>
      </w:r>
      <w:r w:rsidRPr="000D1C0E">
        <w:rPr>
          <w:rFonts w:ascii="Arial" w:hAnsi="Arial" w:cs="Arial"/>
          <w:b/>
          <w:bCs/>
        </w:rPr>
        <w:t>.</w:t>
      </w:r>
      <w:proofErr w:type="gramEnd"/>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3</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roofErr w:type="gramEnd"/>
    </w:p>
    <w:p w:rsidR="00D73F71" w:rsidRPr="00D73F71" w:rsidRDefault="00D73F71"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4</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proofErr w:type="gramStart"/>
      <w:r w:rsidR="008B5A1D" w:rsidRPr="008B5A1D">
        <w:rPr>
          <w:rFonts w:ascii="Arial" w:hAnsi="Arial" w:cs="Arial"/>
          <w:color w:val="auto"/>
        </w:rPr>
        <w:t>Овај уговор важи до 31.12.2017.</w:t>
      </w:r>
      <w:proofErr w:type="gramEnd"/>
      <w:r w:rsidR="008B5A1D" w:rsidRPr="008B5A1D">
        <w:rPr>
          <w:rFonts w:ascii="Arial" w:hAnsi="Arial" w:cs="Arial"/>
          <w:color w:val="auto"/>
        </w:rPr>
        <w:t xml:space="preserve"> </w:t>
      </w:r>
      <w:proofErr w:type="gramStart"/>
      <w:r w:rsidR="008B5A1D" w:rsidRPr="008B5A1D">
        <w:rPr>
          <w:rFonts w:ascii="Arial" w:hAnsi="Arial" w:cs="Arial"/>
          <w:color w:val="auto"/>
        </w:rPr>
        <w:t>године</w:t>
      </w:r>
      <w:proofErr w:type="gramEnd"/>
      <w:r w:rsidR="008B5A1D" w:rsidRPr="008B5A1D">
        <w:rPr>
          <w:rFonts w:ascii="Arial" w:hAnsi="Arial" w:cs="Arial"/>
          <w:color w:val="auto"/>
        </w:rPr>
        <w:t>,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5</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Pr>
          <w:rFonts w:ascii="Arial" w:hAnsi="Arial" w:cs="Arial"/>
          <w:lang w:val="sr-Cyrl-CS"/>
        </w:rPr>
        <w:t>2</w:t>
      </w:r>
      <w:r w:rsidRPr="00F65480">
        <w:rPr>
          <w:rFonts w:ascii="Arial" w:hAnsi="Arial" w:cs="Arial"/>
        </w:rPr>
        <w:t xml:space="preserve"> (</w:t>
      </w:r>
      <w:r>
        <w:rPr>
          <w:rFonts w:ascii="Arial" w:hAnsi="Arial" w:cs="Arial"/>
          <w:lang w:val="sr-Cyrl-CS"/>
        </w:rPr>
        <w:t>два</w:t>
      </w:r>
      <w:r w:rsidRPr="00F65480">
        <w:rPr>
          <w:rFonts w:ascii="Arial" w:hAnsi="Arial" w:cs="Arial"/>
        </w:rPr>
        <w:t>) примерка свака страна задржава ради употребе.</w:t>
      </w:r>
      <w:proofErr w:type="gramEnd"/>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0443FC" w:rsidP="000443FC">
      <w:pPr>
        <w:jc w:val="both"/>
        <w:rPr>
          <w:rFonts w:ascii="Arial" w:hAnsi="Arial" w:cs="Arial"/>
          <w:lang w:val="sr-Cyrl-CS"/>
        </w:rPr>
      </w:pP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r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0443FC" w:rsidRDefault="000443FC" w:rsidP="000443FC">
      <w:pPr>
        <w:pStyle w:val="ListParagraph"/>
        <w:tabs>
          <w:tab w:val="left" w:pos="680"/>
        </w:tabs>
        <w:ind w:left="0"/>
        <w:jc w:val="both"/>
        <w:rPr>
          <w:rFonts w:ascii="Arial" w:eastAsia="TimesNewRomanPSMT" w:hAnsi="Arial" w:cs="Arial"/>
          <w:bCs/>
          <w:lang w:val="ru-RU"/>
        </w:rPr>
      </w:pPr>
    </w:p>
    <w:p w:rsidR="00245EE4" w:rsidRDefault="00245EE4" w:rsidP="000443FC">
      <w:pPr>
        <w:pStyle w:val="ListParagraph"/>
        <w:tabs>
          <w:tab w:val="left" w:pos="680"/>
        </w:tabs>
        <w:ind w:left="0"/>
        <w:jc w:val="both"/>
        <w:rPr>
          <w:rFonts w:ascii="Arial" w:eastAsia="TimesNewRomanPSMT" w:hAnsi="Arial" w:cs="Arial"/>
          <w:bCs/>
          <w:lang w:val="ru-RU"/>
        </w:rPr>
      </w:pPr>
    </w:p>
    <w:p w:rsidR="000443FC" w:rsidRDefault="000443FC" w:rsidP="000443FC">
      <w:pPr>
        <w:jc w:val="both"/>
        <w:rPr>
          <w:rFonts w:ascii="Arial" w:hAnsi="Arial" w:cs="Arial"/>
          <w:bCs/>
          <w:i/>
          <w:iCs/>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w:t>
      </w:r>
      <w:r w:rsidR="00F37B5A">
        <w:rPr>
          <w:rFonts w:ascii="Arial" w:hAnsi="Arial" w:cs="Arial"/>
          <w:bCs/>
          <w:i/>
          <w:iCs/>
          <w:color w:val="auto"/>
        </w:rPr>
        <w:t>Н.</w:t>
      </w:r>
      <w:proofErr w:type="gramEnd"/>
    </w:p>
    <w:p w:rsidR="00F37B5A" w:rsidRDefault="00F37B5A" w:rsidP="000443FC">
      <w:pPr>
        <w:jc w:val="both"/>
        <w:rPr>
          <w:rFonts w:ascii="Arial" w:hAnsi="Arial" w:cs="Arial"/>
          <w:bCs/>
          <w:i/>
          <w:iCs/>
          <w:color w:val="auto"/>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F37B5A" w:rsidRPr="003A7CFB" w:rsidRDefault="00F37B5A" w:rsidP="00F37B5A">
      <w:pPr>
        <w:jc w:val="center"/>
        <w:rPr>
          <w:rFonts w:ascii="Arial" w:hAnsi="Arial" w:cs="Arial"/>
        </w:rPr>
      </w:pPr>
      <w:r w:rsidRPr="003A7CFB">
        <w:rPr>
          <w:rFonts w:ascii="Arial" w:hAnsi="Arial" w:cs="Arial"/>
        </w:rPr>
        <w:t>ИЗДАЈЕ</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3A3ECD">
        <w:rPr>
          <w:rFonts w:ascii="Arial" w:hAnsi="Arial" w:cs="Arial"/>
          <w:lang w:val="sr-Cyrl-CS"/>
        </w:rPr>
        <w:t>3/2017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3A3ECD">
        <w:rPr>
          <w:rFonts w:ascii="Arial" w:hAnsi="Arial" w:cs="Arial"/>
          <w:lang w:val="ru-RU"/>
        </w:rPr>
        <w:t>1.3.3/17</w:t>
      </w:r>
      <w:r>
        <w:rPr>
          <w:rFonts w:ascii="Arial" w:hAnsi="Arial" w:cs="Arial"/>
          <w:lang w:val="ru-RU"/>
        </w:rPr>
        <w:t>/17</w:t>
      </w:r>
      <w:r w:rsidRPr="003A7CFB">
        <w:rPr>
          <w:rFonts w:ascii="Arial" w:hAnsi="Arial" w:cs="Arial"/>
        </w:rPr>
        <w:t xml:space="preserve">– </w:t>
      </w:r>
      <w:r w:rsidR="003A3ECD">
        <w:rPr>
          <w:rFonts w:ascii="Arial" w:hAnsi="Arial" w:cs="Arial"/>
        </w:rPr>
        <w:t>НАБАВКА РАДОВА НА ОДРЖАВАЊУ ЛОКАЛНИХ ПУТЕВА АНГАЖОВАЊЕМ РАДНИХ МАШИНА, ПОНОВЉЕНИ ПОСТУПАК</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F37B5A" w:rsidRPr="003A7CFB" w:rsidRDefault="00F37B5A" w:rsidP="00F37B5A">
      <w:pPr>
        <w:jc w:val="both"/>
        <w:rPr>
          <w:rFonts w:ascii="Arial" w:hAnsi="Arial" w:cs="Arial"/>
          <w:b/>
        </w:rPr>
      </w:pPr>
    </w:p>
    <w:p w:rsidR="00F37B5A" w:rsidRDefault="00F37B5A" w:rsidP="000443FC">
      <w:pPr>
        <w:jc w:val="both"/>
        <w:rPr>
          <w:rFonts w:ascii="Arial" w:hAnsi="Arial" w:cs="Arial"/>
          <w:bCs/>
          <w:i/>
          <w:iCs/>
          <w:color w:val="auto"/>
        </w:rPr>
      </w:pPr>
    </w:p>
    <w:p w:rsidR="00F37B5A" w:rsidRPr="00F37B5A" w:rsidRDefault="00F37B5A" w:rsidP="000443FC">
      <w:pPr>
        <w:jc w:val="both"/>
        <w:rPr>
          <w:color w:val="auto"/>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Општинска управа општине Баточина,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бр.37</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Pr="002E14DB">
        <w:rPr>
          <w:rFonts w:ascii="Arial" w:eastAsia="Calibri" w:hAnsi="Arial" w:cs="Arial"/>
          <w:b/>
          <w:bCs/>
          <w:iCs/>
          <w:color w:val="auto"/>
          <w:kern w:val="0"/>
          <w:lang w:val="sr-Cyrl-CS" w:eastAsia="en-US"/>
        </w:rPr>
        <w:t xml:space="preserve">, </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3A3ECD">
        <w:rPr>
          <w:rFonts w:ascii="Arial" w:eastAsia="TimesNewRomanPS-BoldMT" w:hAnsi="Arial" w:cs="Arial"/>
          <w:b/>
          <w:bCs/>
          <w:lang w:val="sr-Cyrl-CS"/>
        </w:rPr>
        <w:t>3/2017</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86AD6">
        <w:rPr>
          <w:rFonts w:ascii="Arial" w:hAnsi="Arial" w:cs="Arial"/>
          <w:b/>
          <w:color w:val="auto"/>
          <w:lang w:val="sr-Cyrl-CS"/>
        </w:rPr>
        <w:t>12</w:t>
      </w:r>
      <w:r w:rsidRPr="00F37B5A">
        <w:rPr>
          <w:rFonts w:ascii="Arial" w:hAnsi="Arial" w:cs="Arial"/>
          <w:b/>
          <w:color w:val="auto"/>
          <w:lang w:val="sr-Cyrl-CS"/>
        </w:rPr>
        <w:t>.</w:t>
      </w:r>
      <w:r w:rsidR="005C1117" w:rsidRPr="00F37B5A">
        <w:rPr>
          <w:rFonts w:ascii="Arial" w:hAnsi="Arial" w:cs="Arial"/>
          <w:b/>
          <w:color w:val="auto"/>
          <w:lang w:val="sr-Cyrl-CS"/>
        </w:rPr>
        <w:t>0</w:t>
      </w:r>
      <w:r w:rsidR="00186AD6">
        <w:rPr>
          <w:rFonts w:ascii="Arial" w:hAnsi="Arial" w:cs="Arial"/>
          <w:b/>
          <w:color w:val="auto"/>
          <w:lang w:val="sr-Cyrl-CS"/>
        </w:rPr>
        <w:t>7</w:t>
      </w:r>
      <w:r w:rsidRPr="00F37B5A">
        <w:rPr>
          <w:rFonts w:ascii="Arial" w:hAnsi="Arial" w:cs="Arial"/>
          <w:b/>
          <w:color w:val="auto"/>
          <w:lang w:val="ru-RU"/>
        </w:rPr>
        <w:t>.</w:t>
      </w:r>
      <w:r w:rsidR="00110CC6" w:rsidRPr="00F37B5A">
        <w:rPr>
          <w:rFonts w:ascii="Arial" w:hAnsi="Arial" w:cs="Arial"/>
          <w:b/>
          <w:color w:val="auto"/>
          <w:lang w:val="ru-RU"/>
        </w:rPr>
        <w:t>2017.</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186AD6"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3A3ECD">
        <w:rPr>
          <w:rFonts w:ascii="Arial" w:eastAsia="TimesNewRomanPS-BoldMT" w:hAnsi="Arial" w:cs="Arial"/>
          <w:b/>
          <w:bCs/>
          <w:lang w:val="sr-Cyrl-CS"/>
        </w:rPr>
        <w:t>3/2017</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3A3ECD">
        <w:rPr>
          <w:rFonts w:ascii="Arial" w:eastAsia="TimesNewRomanPS-BoldMT" w:hAnsi="Arial" w:cs="Arial"/>
          <w:b/>
          <w:bCs/>
          <w:lang w:val="sr-Cyrl-CS"/>
        </w:rPr>
        <w:t>3/2017</w:t>
      </w:r>
      <w:r w:rsidR="00110CC6">
        <w:rPr>
          <w:rFonts w:ascii="Arial" w:eastAsia="TimesNewRomanPS-BoldMT" w:hAnsi="Arial" w:cs="Arial"/>
          <w:b/>
          <w:bCs/>
          <w:lang w:val="sr-Cyrl-CS"/>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3A3ECD">
        <w:rPr>
          <w:rFonts w:ascii="Arial" w:eastAsia="TimesNewRomanPS-BoldMT" w:hAnsi="Arial" w:cs="Arial"/>
          <w:b/>
          <w:bCs/>
          <w:lang w:val="ru-RU"/>
        </w:rPr>
        <w:t>3/2017</w:t>
      </w:r>
      <w:r w:rsidR="00110CC6">
        <w:rPr>
          <w:rFonts w:ascii="Arial" w:eastAsia="TimesNewRomanPS-BoldMT" w:hAnsi="Arial" w:cs="Arial"/>
          <w:b/>
          <w:bCs/>
          <w:lang w:val="ru-RU"/>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 ПОНОВЉЕНИ ПОСТУПАК</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3A3ECD">
        <w:rPr>
          <w:rFonts w:ascii="Arial" w:eastAsia="TimesNewRomanPS-BoldMT" w:hAnsi="Arial" w:cs="Arial"/>
          <w:b/>
          <w:bCs/>
          <w:lang w:val="sr-Cyrl-CS"/>
        </w:rPr>
        <w:t>3/2017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фактуре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F65480" w:rsidRDefault="00981E0D" w:rsidP="00076113">
      <w:pPr>
        <w:jc w:val="both"/>
        <w:rPr>
          <w:rFonts w:ascii="Arial" w:hAnsi="Arial" w:cs="Arial"/>
          <w:lang w:val="sr-Cyrl-CS"/>
        </w:rPr>
      </w:pPr>
      <w:proofErr w:type="gramStart"/>
      <w:r w:rsidRPr="008D506B">
        <w:rPr>
          <w:rFonts w:ascii="Arial" w:eastAsia="Calibri" w:hAnsi="Arial" w:cs="Arial"/>
          <w:color w:val="auto"/>
          <w:kern w:val="0"/>
          <w:lang w:eastAsia="en-US"/>
        </w:rPr>
        <w:t xml:space="preserve">Сукцесивно, према писменом </w:t>
      </w:r>
      <w:r w:rsidR="00F37B5A">
        <w:rPr>
          <w:rFonts w:ascii="Arial" w:eastAsia="Calibri" w:hAnsi="Arial" w:cs="Arial"/>
          <w:color w:val="auto"/>
          <w:kern w:val="0"/>
          <w:lang w:eastAsia="en-US"/>
        </w:rPr>
        <w:t xml:space="preserve">или усменом </w:t>
      </w:r>
      <w:r w:rsidRPr="008D506B">
        <w:rPr>
          <w:rFonts w:ascii="Arial" w:eastAsia="Calibri" w:hAnsi="Arial" w:cs="Arial"/>
          <w:color w:val="auto"/>
          <w:kern w:val="0"/>
          <w:lang w:eastAsia="en-US"/>
        </w:rPr>
        <w:t>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од дана потписивања уговора обеју уговорних страна до 31.12.</w:t>
      </w:r>
      <w:r w:rsidR="00110CC6">
        <w:rPr>
          <w:rFonts w:ascii="Arial" w:eastAsia="Calibri" w:hAnsi="Arial" w:cs="Arial"/>
          <w:color w:val="auto"/>
          <w:kern w:val="0"/>
          <w:lang w:eastAsia="en-US"/>
        </w:rPr>
        <w:t>2017.</w:t>
      </w:r>
      <w:proofErr w:type="gramEnd"/>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године</w:t>
      </w:r>
      <w:proofErr w:type="gramEnd"/>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981E0D"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Default="00981E0D" w:rsidP="00981E0D">
      <w:pPr>
        <w:jc w:val="both"/>
        <w:rPr>
          <w:lang w:val="ru-RU"/>
        </w:rPr>
      </w:pPr>
    </w:p>
    <w:p w:rsidR="00F37B5A" w:rsidRPr="008566BF" w:rsidRDefault="00F37B5A"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981E0D" w:rsidRPr="00136AE3" w:rsidRDefault="00981E0D"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proofErr w:type="gramStart"/>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roofErr w:type="gramEnd"/>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186AD6" w:rsidRPr="00186AD6">
          <w:rPr>
            <w:rStyle w:val="Hyperlink"/>
            <w:rFonts w:ascii="Arial" w:hAnsi="Arial" w:cs="Arial"/>
            <w:i/>
            <w:lang w:val="ru-RU"/>
          </w:rPr>
          <w:t>lpabatocina@sobatocina.org.rs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3A3ECD">
        <w:rPr>
          <w:rFonts w:ascii="Arial" w:eastAsia="TimesNewRomanPS-BoldMT" w:hAnsi="Arial" w:cs="Arial"/>
          <w:b/>
          <w:bCs/>
          <w:lang w:val="sr-Cyrl-CS"/>
        </w:rPr>
        <w:t>3/2017</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на одржавању локалних путева ангажовањем радних машина</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186AD6" w:rsidRPr="00186AD6">
          <w:rPr>
            <w:rStyle w:val="Hyperlink"/>
            <w:rFonts w:ascii="Arial" w:hAnsi="Arial" w:cs="Arial"/>
            <w:lang w:val="ru-RU"/>
          </w:rPr>
          <w:t>lpabatocina@sobatocina.org.rs</w:t>
        </w:r>
      </w:hyperlink>
      <w:r w:rsidR="00186AD6">
        <w:rPr>
          <w:rFonts w:ascii="Arial" w:hAnsi="Arial" w:cs="Arial"/>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lastRenderedPageBreak/>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981E0D" w:rsidRDefault="00981E0D"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lastRenderedPageBreak/>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Default="00813A23" w:rsidP="00813A23">
      <w:pPr>
        <w:jc w:val="both"/>
        <w:rPr>
          <w:rFonts w:ascii="Arial" w:hAnsi="Arial" w:cs="Arial"/>
          <w:b/>
          <w:noProof/>
          <w:lang w:val="sr-Cyrl-CS"/>
        </w:rPr>
      </w:pPr>
      <w:r w:rsidRPr="00F3045F">
        <w:rPr>
          <w:rFonts w:ascii="Arial" w:hAnsi="Arial" w:cs="Arial"/>
          <w:b/>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34" w:rsidRDefault="00297334" w:rsidP="00CF5E46">
      <w:pPr>
        <w:spacing w:line="240" w:lineRule="auto"/>
      </w:pPr>
      <w:r>
        <w:separator/>
      </w:r>
    </w:p>
  </w:endnote>
  <w:endnote w:type="continuationSeparator" w:id="0">
    <w:p w:rsidR="00297334" w:rsidRDefault="00297334"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A3ECD">
      <w:tc>
        <w:tcPr>
          <w:tcW w:w="8208" w:type="dxa"/>
          <w:tcBorders>
            <w:top w:val="single" w:sz="8" w:space="0" w:color="808080"/>
          </w:tcBorders>
          <w:shd w:val="clear" w:color="auto" w:fill="auto"/>
        </w:tcPr>
        <w:p w:rsidR="003A3ECD" w:rsidRPr="00D86204" w:rsidRDefault="003A3ECD" w:rsidP="0025636C">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3/2017</w:t>
          </w:r>
        </w:p>
      </w:tc>
      <w:tc>
        <w:tcPr>
          <w:tcW w:w="1034" w:type="dxa"/>
          <w:tcBorders>
            <w:top w:val="single" w:sz="8" w:space="0" w:color="808080"/>
            <w:left w:val="single" w:sz="8" w:space="0" w:color="808080"/>
          </w:tcBorders>
          <w:shd w:val="clear" w:color="auto" w:fill="auto"/>
        </w:tcPr>
        <w:p w:rsidR="003A3ECD" w:rsidRDefault="00321851">
          <w:pPr>
            <w:pStyle w:val="Footer"/>
          </w:pPr>
          <w:r>
            <w:rPr>
              <w:b/>
              <w:bCs/>
              <w:color w:val="1F497D"/>
            </w:rPr>
            <w:fldChar w:fldCharType="begin"/>
          </w:r>
          <w:r w:rsidR="003A3ECD">
            <w:rPr>
              <w:b/>
              <w:bCs/>
              <w:color w:val="1F497D"/>
            </w:rPr>
            <w:instrText xml:space="preserve"> PAGE </w:instrText>
          </w:r>
          <w:r>
            <w:rPr>
              <w:b/>
              <w:bCs/>
              <w:color w:val="1F497D"/>
            </w:rPr>
            <w:fldChar w:fldCharType="separate"/>
          </w:r>
          <w:r w:rsidR="00ED5969">
            <w:rPr>
              <w:b/>
              <w:bCs/>
              <w:noProof/>
              <w:color w:val="1F497D"/>
            </w:rPr>
            <w:t>1</w:t>
          </w:r>
          <w:r>
            <w:rPr>
              <w:b/>
              <w:bCs/>
              <w:color w:val="1F497D"/>
            </w:rPr>
            <w:fldChar w:fldCharType="end"/>
          </w:r>
          <w:r w:rsidR="003A3ECD">
            <w:rPr>
              <w:color w:val="1F497D"/>
            </w:rPr>
            <w:t>/</w:t>
          </w:r>
          <w:r>
            <w:rPr>
              <w:b/>
              <w:bCs/>
              <w:color w:val="1F497D"/>
            </w:rPr>
            <w:fldChar w:fldCharType="begin"/>
          </w:r>
          <w:r w:rsidR="003A3ECD">
            <w:rPr>
              <w:b/>
              <w:bCs/>
              <w:color w:val="1F497D"/>
            </w:rPr>
            <w:instrText xml:space="preserve"> NUMPAGES \*Arabic </w:instrText>
          </w:r>
          <w:r>
            <w:rPr>
              <w:b/>
              <w:bCs/>
              <w:color w:val="1F497D"/>
            </w:rPr>
            <w:fldChar w:fldCharType="separate"/>
          </w:r>
          <w:r w:rsidR="00ED5969">
            <w:rPr>
              <w:b/>
              <w:bCs/>
              <w:noProof/>
              <w:color w:val="1F497D"/>
            </w:rPr>
            <w:t>35</w:t>
          </w:r>
          <w:r>
            <w:rPr>
              <w:b/>
              <w:bCs/>
              <w:color w:val="1F497D"/>
            </w:rPr>
            <w:fldChar w:fldCharType="end"/>
          </w:r>
        </w:p>
      </w:tc>
    </w:tr>
  </w:tbl>
  <w:p w:rsidR="003A3ECD" w:rsidRDefault="003A3ECD">
    <w:pPr>
      <w:pStyle w:val="Footer"/>
      <w:jc w:val="right"/>
    </w:pPr>
    <w:r>
      <w:t xml:space="preserve"> </w:t>
    </w:r>
  </w:p>
  <w:p w:rsidR="003A3ECD" w:rsidRDefault="003A3E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34" w:rsidRDefault="00297334" w:rsidP="00CF5E46">
      <w:pPr>
        <w:spacing w:line="240" w:lineRule="auto"/>
      </w:pPr>
      <w:r>
        <w:separator/>
      </w:r>
    </w:p>
  </w:footnote>
  <w:footnote w:type="continuationSeparator" w:id="0">
    <w:p w:rsidR="00297334" w:rsidRDefault="00297334"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ECD" w:rsidRDefault="003A3ECD">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5">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2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0">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1">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4"/>
  </w:num>
  <w:num w:numId="6">
    <w:abstractNumId w:val="22"/>
  </w:num>
  <w:num w:numId="7">
    <w:abstractNumId w:val="18"/>
  </w:num>
  <w:num w:numId="8">
    <w:abstractNumId w:val="19"/>
  </w:num>
  <w:num w:numId="9">
    <w:abstractNumId w:val="17"/>
  </w:num>
  <w:num w:numId="10">
    <w:abstractNumId w:val="31"/>
  </w:num>
  <w:num w:numId="11">
    <w:abstractNumId w:val="26"/>
  </w:num>
  <w:num w:numId="12">
    <w:abstractNumId w:val="32"/>
  </w:num>
  <w:num w:numId="13">
    <w:abstractNumId w:val="11"/>
  </w:num>
  <w:num w:numId="14">
    <w:abstractNumId w:val="7"/>
  </w:num>
  <w:num w:numId="15">
    <w:abstractNumId w:val="20"/>
  </w:num>
  <w:num w:numId="16">
    <w:abstractNumId w:val="23"/>
  </w:num>
  <w:num w:numId="17">
    <w:abstractNumId w:val="28"/>
  </w:num>
  <w:num w:numId="18">
    <w:abstractNumId w:val="12"/>
  </w:num>
  <w:num w:numId="19">
    <w:abstractNumId w:val="21"/>
  </w:num>
  <w:num w:numId="20">
    <w:abstractNumId w:val="3"/>
  </w:num>
  <w:num w:numId="21">
    <w:abstractNumId w:val="29"/>
  </w:num>
  <w:num w:numId="22">
    <w:abstractNumId w:val="27"/>
  </w:num>
  <w:num w:numId="23">
    <w:abstractNumId w:val="6"/>
  </w:num>
  <w:num w:numId="24">
    <w:abstractNumId w:val="25"/>
  </w:num>
  <w:num w:numId="25">
    <w:abstractNumId w:val="15"/>
  </w:num>
  <w:num w:numId="26">
    <w:abstractNumId w:val="10"/>
  </w:num>
  <w:num w:numId="27">
    <w:abstractNumId w:val="13"/>
  </w:num>
  <w:num w:numId="28">
    <w:abstractNumId w:val="24"/>
  </w:num>
  <w:num w:numId="29">
    <w:abstractNumId w:val="4"/>
  </w:num>
  <w:num w:numId="30">
    <w:abstractNumId w:val="30"/>
  </w:num>
  <w:num w:numId="31">
    <w:abstractNumId w:val="16"/>
  </w:num>
  <w:num w:numId="32">
    <w:abstractNumId w:val="8"/>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22C79"/>
    <w:rsid w:val="00007511"/>
    <w:rsid w:val="00010463"/>
    <w:rsid w:val="00013F4A"/>
    <w:rsid w:val="00041349"/>
    <w:rsid w:val="000443FC"/>
    <w:rsid w:val="0005260A"/>
    <w:rsid w:val="00053E69"/>
    <w:rsid w:val="000541E2"/>
    <w:rsid w:val="0006011B"/>
    <w:rsid w:val="00064125"/>
    <w:rsid w:val="0007144B"/>
    <w:rsid w:val="00076113"/>
    <w:rsid w:val="00094BD7"/>
    <w:rsid w:val="00096C1A"/>
    <w:rsid w:val="00106272"/>
    <w:rsid w:val="00110CC6"/>
    <w:rsid w:val="00122C79"/>
    <w:rsid w:val="00157CFA"/>
    <w:rsid w:val="00186AD6"/>
    <w:rsid w:val="00201740"/>
    <w:rsid w:val="00201B25"/>
    <w:rsid w:val="00241812"/>
    <w:rsid w:val="00245EE4"/>
    <w:rsid w:val="00254CDD"/>
    <w:rsid w:val="0025636C"/>
    <w:rsid w:val="002903E0"/>
    <w:rsid w:val="00297334"/>
    <w:rsid w:val="002A1C35"/>
    <w:rsid w:val="00321851"/>
    <w:rsid w:val="00336FE1"/>
    <w:rsid w:val="00383240"/>
    <w:rsid w:val="003A3ECD"/>
    <w:rsid w:val="003D715C"/>
    <w:rsid w:val="003E3732"/>
    <w:rsid w:val="003F1AA3"/>
    <w:rsid w:val="00416942"/>
    <w:rsid w:val="0044298F"/>
    <w:rsid w:val="0045734A"/>
    <w:rsid w:val="004B111D"/>
    <w:rsid w:val="004F6054"/>
    <w:rsid w:val="004F69C8"/>
    <w:rsid w:val="00511ADD"/>
    <w:rsid w:val="005332D5"/>
    <w:rsid w:val="005500D1"/>
    <w:rsid w:val="00566552"/>
    <w:rsid w:val="00597C9E"/>
    <w:rsid w:val="005A6A78"/>
    <w:rsid w:val="005C0F6F"/>
    <w:rsid w:val="005C1117"/>
    <w:rsid w:val="005E1A44"/>
    <w:rsid w:val="005F1D36"/>
    <w:rsid w:val="00607F9F"/>
    <w:rsid w:val="00613F95"/>
    <w:rsid w:val="00624988"/>
    <w:rsid w:val="0067336F"/>
    <w:rsid w:val="00697751"/>
    <w:rsid w:val="0071339B"/>
    <w:rsid w:val="007259D9"/>
    <w:rsid w:val="00727DC1"/>
    <w:rsid w:val="00735271"/>
    <w:rsid w:val="00756595"/>
    <w:rsid w:val="00813A23"/>
    <w:rsid w:val="00850751"/>
    <w:rsid w:val="008B5A1D"/>
    <w:rsid w:val="008B712E"/>
    <w:rsid w:val="008C35FF"/>
    <w:rsid w:val="008F5993"/>
    <w:rsid w:val="00911C1C"/>
    <w:rsid w:val="00947CD2"/>
    <w:rsid w:val="0095620A"/>
    <w:rsid w:val="009634D2"/>
    <w:rsid w:val="00973B7E"/>
    <w:rsid w:val="00981E0D"/>
    <w:rsid w:val="009D3AC4"/>
    <w:rsid w:val="009D6323"/>
    <w:rsid w:val="009E3247"/>
    <w:rsid w:val="009F36A2"/>
    <w:rsid w:val="00A27049"/>
    <w:rsid w:val="00A4102E"/>
    <w:rsid w:val="00A44253"/>
    <w:rsid w:val="00A54359"/>
    <w:rsid w:val="00A72BF9"/>
    <w:rsid w:val="00AA13E3"/>
    <w:rsid w:val="00AC06F8"/>
    <w:rsid w:val="00AC58DA"/>
    <w:rsid w:val="00AD09EB"/>
    <w:rsid w:val="00AF056D"/>
    <w:rsid w:val="00B15F0D"/>
    <w:rsid w:val="00B16244"/>
    <w:rsid w:val="00B52526"/>
    <w:rsid w:val="00B5458A"/>
    <w:rsid w:val="00B553C3"/>
    <w:rsid w:val="00BD0869"/>
    <w:rsid w:val="00BE3BD9"/>
    <w:rsid w:val="00CC0FDF"/>
    <w:rsid w:val="00CD3AE7"/>
    <w:rsid w:val="00CF5E46"/>
    <w:rsid w:val="00D339FC"/>
    <w:rsid w:val="00D73F71"/>
    <w:rsid w:val="00D86204"/>
    <w:rsid w:val="00D90C7E"/>
    <w:rsid w:val="00DB0600"/>
    <w:rsid w:val="00E2095C"/>
    <w:rsid w:val="00E31D32"/>
    <w:rsid w:val="00E51D38"/>
    <w:rsid w:val="00EB3532"/>
    <w:rsid w:val="00ED5969"/>
    <w:rsid w:val="00F37B5A"/>
    <w:rsid w:val="00F775D3"/>
    <w:rsid w:val="00F9375C"/>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pabatocina@sobatocina.org.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lpabatocina@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4D01C-5DCF-45FB-97EF-D84741E2E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35</Pages>
  <Words>9240</Words>
  <Characters>52673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42</cp:revision>
  <cp:lastPrinted>2017-06-12T06:32:00Z</cp:lastPrinted>
  <dcterms:created xsi:type="dcterms:W3CDTF">2016-02-12T07:39:00Z</dcterms:created>
  <dcterms:modified xsi:type="dcterms:W3CDTF">2017-06-12T06:35:00Z</dcterms:modified>
</cp:coreProperties>
</file>